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6D1" w:rsidRPr="009B50BF" w:rsidRDefault="009D66D1" w:rsidP="009B50BF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9D66D1" w:rsidRPr="009B50BF" w:rsidRDefault="009D66D1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МУНИЦИПАЛЬНОГО ОБРАЗОВАНИЯ</w:t>
      </w:r>
    </w:p>
    <w:p w:rsidR="009D66D1" w:rsidRPr="009B50BF" w:rsidRDefault="00000728" w:rsidP="009B50B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«ВОСТОЧ</w:t>
      </w:r>
      <w:r w:rsidR="009D66D1"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ИНСКИЙ СЕЛЬСОВЕТ»</w:t>
      </w:r>
    </w:p>
    <w:p w:rsidR="009D66D1" w:rsidRPr="009B50BF" w:rsidRDefault="009D66D1" w:rsidP="009D66D1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ЕНОТАЕВСКОГО РАЙОНА АСТРАХАНСКОЙ ОБЛАСТИ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D66D1" w:rsidRPr="00825DBA" w:rsidRDefault="006C0B7F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3EFB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>03</w:t>
      </w:r>
      <w:r w:rsidR="00000728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>.10</w:t>
      </w:r>
      <w:r w:rsidR="009D66D1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>.2016</w:t>
      </w:r>
      <w:r w:rsidR="009D66D1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9D66D1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3EFB" w:rsidRPr="00825DBA">
        <w:rPr>
          <w:rFonts w:ascii="Times New Roman" w:eastAsia="Times New Roman" w:hAnsi="Times New Roman" w:cs="Times New Roman"/>
          <w:sz w:val="27"/>
          <w:szCs w:val="27"/>
          <w:lang w:eastAsia="ru-RU"/>
        </w:rPr>
        <w:t>№ 69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технологической схемы </w:t>
      </w:r>
    </w:p>
    <w:p w:rsidR="009D66D1" w:rsidRPr="009B50BF" w:rsidRDefault="009D66D1" w:rsidP="009D66D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50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предоставления муниципальной услуги </w:t>
      </w:r>
    </w:p>
    <w:p w:rsidR="006C0B7F" w:rsidRDefault="006C0B7F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«Выдача документов (справок) </w:t>
      </w:r>
      <w:proofErr w:type="spellStart"/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>жилищно</w:t>
      </w:r>
      <w:proofErr w:type="spellEnd"/>
    </w:p>
    <w:p w:rsidR="009D66D1" w:rsidRPr="009B50BF" w:rsidRDefault="006C0B7F" w:rsidP="00645E7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>-право</w:t>
      </w:r>
      <w:r w:rsidR="00DD19F3">
        <w:rPr>
          <w:rFonts w:ascii="Times New Roman" w:eastAsia="Times New Roman" w:hAnsi="Times New Roman" w:cs="Times New Roman"/>
          <w:sz w:val="27"/>
          <w:szCs w:val="27"/>
          <w:lang w:eastAsia="ru-RU"/>
        </w:rPr>
        <w:t>во</w:t>
      </w:r>
      <w:r w:rsidRPr="006C0B7F">
        <w:rPr>
          <w:rFonts w:ascii="Times New Roman" w:eastAsia="Times New Roman" w:hAnsi="Times New Roman" w:cs="Times New Roman"/>
          <w:sz w:val="27"/>
          <w:szCs w:val="27"/>
          <w:lang w:eastAsia="ru-RU"/>
        </w:rPr>
        <w:t>го характера»</w:t>
      </w:r>
    </w:p>
    <w:p w:rsidR="006C0B7F" w:rsidRDefault="00645E70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ab/>
      </w:r>
    </w:p>
    <w:p w:rsidR="007A3DED" w:rsidRPr="009B50BF" w:rsidRDefault="006C0B7F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D66D1" w:rsidRPr="009B50BF">
        <w:rPr>
          <w:rFonts w:ascii="Times New Roman" w:hAnsi="Times New Roman" w:cs="Times New Roman"/>
          <w:sz w:val="27"/>
          <w:szCs w:val="27"/>
        </w:rPr>
        <w:t xml:space="preserve">В соответствии с Законом Российской Федерации от 27 июля 2010 года № 210-ФЗ «Об организации предоставления государственных и муниципальных услуг», </w:t>
      </w:r>
      <w:r w:rsidR="007A3DED" w:rsidRPr="009B50BF">
        <w:rPr>
          <w:rFonts w:ascii="Times New Roman" w:hAnsi="Times New Roman" w:cs="Times New Roman"/>
          <w:sz w:val="27"/>
          <w:szCs w:val="27"/>
        </w:rPr>
        <w:t>протоколом заседания Комиссии по проведению административной реформы и повышению качества предоставляемых государственных и муниципальных услуг в Астраханской области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 от 20.10.2015г., администрация м</w:t>
      </w:r>
      <w:r w:rsidR="00000728">
        <w:rPr>
          <w:rFonts w:ascii="Times New Roman" w:hAnsi="Times New Roman" w:cs="Times New Roman"/>
          <w:sz w:val="27"/>
          <w:szCs w:val="27"/>
        </w:rPr>
        <w:t>униципального образования «</w:t>
      </w:r>
      <w:proofErr w:type="spellStart"/>
      <w:r w:rsidR="00000728">
        <w:rPr>
          <w:rFonts w:ascii="Times New Roman" w:hAnsi="Times New Roman" w:cs="Times New Roman"/>
          <w:sz w:val="27"/>
          <w:szCs w:val="27"/>
        </w:rPr>
        <w:t>Восточ</w:t>
      </w:r>
      <w:r w:rsidR="00645E70" w:rsidRPr="009B50BF">
        <w:rPr>
          <w:rFonts w:ascii="Times New Roman" w:hAnsi="Times New Roman" w:cs="Times New Roman"/>
          <w:sz w:val="27"/>
          <w:szCs w:val="27"/>
        </w:rPr>
        <w:t>инский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9D66D1" w:rsidP="009B50BF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9B50BF">
        <w:rPr>
          <w:rFonts w:ascii="Times New Roman" w:hAnsi="Times New Roman" w:cs="Times New Roman"/>
          <w:b/>
          <w:sz w:val="27"/>
          <w:szCs w:val="27"/>
        </w:rPr>
        <w:t xml:space="preserve">ПОСТАНОВЛЯЕТ: </w:t>
      </w:r>
    </w:p>
    <w:p w:rsidR="006C0B7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1.Утвердить прилагаемую технологическую схему предоставления муниципальной услуги </w:t>
      </w:r>
      <w:r w:rsidR="006C0B7F" w:rsidRPr="006C0B7F">
        <w:rPr>
          <w:rFonts w:ascii="Times New Roman" w:hAnsi="Times New Roman" w:cs="Times New Roman"/>
          <w:sz w:val="27"/>
          <w:szCs w:val="27"/>
        </w:rPr>
        <w:t>«Выдача документов (справок) жилищно-правого характера»</w:t>
      </w:r>
    </w:p>
    <w:p w:rsidR="00645E70" w:rsidRPr="009B50BF" w:rsidRDefault="009D66D1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2. </w:t>
      </w:r>
      <w:r w:rsidR="00645E70" w:rsidRPr="009B50BF">
        <w:rPr>
          <w:rFonts w:ascii="Times New Roman" w:hAnsi="Times New Roman" w:cs="Times New Roman"/>
          <w:sz w:val="27"/>
          <w:szCs w:val="27"/>
        </w:rPr>
        <w:t>Р</w:t>
      </w:r>
      <w:r w:rsidRPr="009B50BF">
        <w:rPr>
          <w:rFonts w:ascii="Times New Roman" w:hAnsi="Times New Roman" w:cs="Times New Roman"/>
          <w:sz w:val="27"/>
          <w:szCs w:val="27"/>
        </w:rPr>
        <w:t>азме</w:t>
      </w:r>
      <w:r w:rsidR="00645E70" w:rsidRPr="009B50BF">
        <w:rPr>
          <w:rFonts w:ascii="Times New Roman" w:hAnsi="Times New Roman" w:cs="Times New Roman"/>
          <w:sz w:val="27"/>
          <w:szCs w:val="27"/>
        </w:rPr>
        <w:t xml:space="preserve">стить настоящее постановление с </w:t>
      </w:r>
      <w:r w:rsidR="0004168F" w:rsidRPr="009B50BF">
        <w:rPr>
          <w:rFonts w:ascii="Times New Roman" w:hAnsi="Times New Roman" w:cs="Times New Roman"/>
          <w:sz w:val="27"/>
          <w:szCs w:val="27"/>
        </w:rPr>
        <w:t>приложениями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</w:t>
      </w:r>
      <w:r w:rsidR="00000728">
        <w:rPr>
          <w:rFonts w:ascii="Times New Roman" w:hAnsi="Times New Roman" w:cs="Times New Roman"/>
          <w:sz w:val="27"/>
          <w:szCs w:val="27"/>
        </w:rPr>
        <w:t>муниципального образования «</w:t>
      </w:r>
      <w:proofErr w:type="spellStart"/>
      <w:r w:rsidR="00000728">
        <w:rPr>
          <w:rFonts w:ascii="Times New Roman" w:hAnsi="Times New Roman" w:cs="Times New Roman"/>
          <w:sz w:val="27"/>
          <w:szCs w:val="27"/>
        </w:rPr>
        <w:t>Восточи</w:t>
      </w:r>
      <w:r w:rsidR="00645E70" w:rsidRPr="009B50BF">
        <w:rPr>
          <w:rFonts w:ascii="Times New Roman" w:hAnsi="Times New Roman" w:cs="Times New Roman"/>
          <w:sz w:val="27"/>
          <w:szCs w:val="27"/>
        </w:rPr>
        <w:t>нский</w:t>
      </w:r>
      <w:proofErr w:type="spellEnd"/>
      <w:r w:rsidR="00645E70" w:rsidRPr="009B50BF">
        <w:rPr>
          <w:rFonts w:ascii="Times New Roman" w:hAnsi="Times New Roman" w:cs="Times New Roman"/>
          <w:sz w:val="27"/>
          <w:szCs w:val="27"/>
        </w:rPr>
        <w:t xml:space="preserve"> сельсовет»</w:t>
      </w:r>
    </w:p>
    <w:p w:rsidR="00645E70" w:rsidRPr="009B50BF" w:rsidRDefault="00BA3C35" w:rsidP="009B50B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hyperlink r:id="rId5" w:history="1">
        <w:r w:rsidR="00BB6A20" w:rsidRPr="002C2C0E">
          <w:rPr>
            <w:rStyle w:val="a3"/>
            <w:rFonts w:ascii="Times New Roman" w:hAnsi="Times New Roman" w:cs="Times New Roman"/>
            <w:sz w:val="27"/>
            <w:szCs w:val="27"/>
          </w:rPr>
          <w:t>http://mo.astrobl.ru/</w:t>
        </w:r>
        <w:r w:rsidR="00BB6A20" w:rsidRPr="002C2C0E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vostch</w:t>
        </w:r>
        <w:r w:rsidR="00BB6A20" w:rsidRPr="002C2C0E">
          <w:rPr>
            <w:rStyle w:val="a3"/>
            <w:rFonts w:ascii="Times New Roman" w:hAnsi="Times New Roman" w:cs="Times New Roman"/>
            <w:sz w:val="27"/>
            <w:szCs w:val="27"/>
          </w:rPr>
          <w:t>inskijselsovet/</w:t>
        </w:r>
      </w:hyperlink>
    </w:p>
    <w:p w:rsidR="009D66D1" w:rsidRPr="009B50BF" w:rsidRDefault="009D66D1" w:rsidP="009B50BF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B50BF">
        <w:rPr>
          <w:rFonts w:ascii="Times New Roman" w:hAnsi="Times New Roman" w:cs="Times New Roman"/>
          <w:sz w:val="27"/>
          <w:szCs w:val="27"/>
        </w:rPr>
        <w:t xml:space="preserve"> 3. Контроль за </w:t>
      </w:r>
      <w:r w:rsidR="00645E70" w:rsidRPr="009B50BF">
        <w:rPr>
          <w:rFonts w:ascii="Times New Roman" w:hAnsi="Times New Roman" w:cs="Times New Roman"/>
          <w:sz w:val="27"/>
          <w:szCs w:val="27"/>
        </w:rPr>
        <w:t>исполнением</w:t>
      </w:r>
      <w:r w:rsidRPr="009B50BF">
        <w:rPr>
          <w:rFonts w:ascii="Times New Roman" w:hAnsi="Times New Roman" w:cs="Times New Roman"/>
          <w:sz w:val="27"/>
          <w:szCs w:val="27"/>
        </w:rPr>
        <w:t xml:space="preserve"> настоящего постановления </w:t>
      </w:r>
      <w:r w:rsidR="0004168F" w:rsidRPr="009B50BF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9B50BF" w:rsidRPr="009B50BF" w:rsidRDefault="009B50BF" w:rsidP="009B50BF">
      <w:pPr>
        <w:spacing w:after="0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9B50BF" w:rsidRPr="009B50BF" w:rsidRDefault="009B50BF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 w:rsidRPr="009B50BF">
        <w:rPr>
          <w:rFonts w:ascii="Times New Roman CYR" w:hAnsi="Times New Roman CYR" w:cs="Times New Roman CYR"/>
          <w:bCs/>
          <w:sz w:val="27"/>
          <w:szCs w:val="27"/>
        </w:rPr>
        <w:t>Глава администрации муниципального</w:t>
      </w:r>
    </w:p>
    <w:p w:rsidR="0004168F" w:rsidRPr="009B50BF" w:rsidRDefault="00000728" w:rsidP="009B50BF">
      <w:pPr>
        <w:spacing w:after="0"/>
        <w:rPr>
          <w:rFonts w:ascii="Times New Roman CYR" w:hAnsi="Times New Roman CYR" w:cs="Times New Roman CYR"/>
          <w:bCs/>
          <w:sz w:val="27"/>
          <w:szCs w:val="27"/>
        </w:rPr>
      </w:pPr>
      <w:r>
        <w:rPr>
          <w:rFonts w:ascii="Times New Roman CYR" w:hAnsi="Times New Roman CYR" w:cs="Times New Roman CYR"/>
          <w:bCs/>
          <w:sz w:val="27"/>
          <w:szCs w:val="27"/>
        </w:rPr>
        <w:t>образования «</w:t>
      </w:r>
      <w:proofErr w:type="spellStart"/>
      <w:r>
        <w:rPr>
          <w:rFonts w:ascii="Times New Roman CYR" w:hAnsi="Times New Roman CYR" w:cs="Times New Roman CYR"/>
          <w:bCs/>
          <w:sz w:val="27"/>
          <w:szCs w:val="27"/>
        </w:rPr>
        <w:t>Восточинский</w:t>
      </w:r>
      <w:proofErr w:type="spellEnd"/>
      <w:r>
        <w:rPr>
          <w:rFonts w:ascii="Times New Roman CYR" w:hAnsi="Times New Roman CYR" w:cs="Times New Roman CYR"/>
          <w:bCs/>
          <w:sz w:val="27"/>
          <w:szCs w:val="27"/>
        </w:rPr>
        <w:t xml:space="preserve"> </w:t>
      </w:r>
      <w:proofErr w:type="gramStart"/>
      <w:r>
        <w:rPr>
          <w:rFonts w:ascii="Times New Roman CYR" w:hAnsi="Times New Roman CYR" w:cs="Times New Roman CYR"/>
          <w:bCs/>
          <w:sz w:val="27"/>
          <w:szCs w:val="27"/>
        </w:rPr>
        <w:t>сельсовет»</w:t>
      </w:r>
      <w:r>
        <w:rPr>
          <w:rFonts w:ascii="Times New Roman CYR" w:hAnsi="Times New Roman CYR" w:cs="Times New Roman CYR"/>
          <w:bCs/>
          <w:sz w:val="27"/>
          <w:szCs w:val="27"/>
        </w:rPr>
        <w:tab/>
      </w:r>
      <w:proofErr w:type="gramEnd"/>
      <w:r>
        <w:rPr>
          <w:rFonts w:ascii="Times New Roman CYR" w:hAnsi="Times New Roman CYR" w:cs="Times New Roman CYR"/>
          <w:bCs/>
          <w:sz w:val="27"/>
          <w:szCs w:val="27"/>
        </w:rPr>
        <w:tab/>
      </w:r>
      <w:r>
        <w:rPr>
          <w:rFonts w:ascii="Times New Roman CYR" w:hAnsi="Times New Roman CYR" w:cs="Times New Roman CYR"/>
          <w:bCs/>
          <w:sz w:val="27"/>
          <w:szCs w:val="27"/>
        </w:rPr>
        <w:tab/>
      </w:r>
      <w:r>
        <w:rPr>
          <w:rFonts w:ascii="Times New Roman CYR" w:hAnsi="Times New Roman CYR" w:cs="Times New Roman CYR"/>
          <w:bCs/>
          <w:sz w:val="27"/>
          <w:szCs w:val="27"/>
        </w:rPr>
        <w:tab/>
        <w:t>Л.В</w:t>
      </w:r>
      <w:r w:rsidR="009B50BF" w:rsidRPr="009B50BF">
        <w:rPr>
          <w:rFonts w:ascii="Times New Roman CYR" w:hAnsi="Times New Roman CYR" w:cs="Times New Roman CYR"/>
          <w:bCs/>
          <w:sz w:val="27"/>
          <w:szCs w:val="27"/>
        </w:rPr>
        <w:t xml:space="preserve">. </w:t>
      </w:r>
      <w:proofErr w:type="spellStart"/>
      <w:r>
        <w:rPr>
          <w:rFonts w:ascii="Times New Roman CYR" w:hAnsi="Times New Roman CYR" w:cs="Times New Roman CYR"/>
          <w:bCs/>
          <w:sz w:val="27"/>
          <w:szCs w:val="27"/>
        </w:rPr>
        <w:t>Коровашко</w:t>
      </w:r>
      <w:r w:rsidR="009B50BF" w:rsidRPr="009B50BF">
        <w:rPr>
          <w:rFonts w:ascii="Times New Roman CYR" w:hAnsi="Times New Roman CYR" w:cs="Times New Roman CYR"/>
          <w:bCs/>
          <w:sz w:val="27"/>
          <w:szCs w:val="27"/>
        </w:rPr>
        <w:t>ва</w:t>
      </w:r>
      <w:proofErr w:type="spellEnd"/>
      <w:r w:rsidR="0004168F" w:rsidRPr="009B50BF">
        <w:rPr>
          <w:rFonts w:ascii="Times New Roman CYR" w:hAnsi="Times New Roman CYR" w:cs="Times New Roman CYR"/>
          <w:bCs/>
          <w:sz w:val="27"/>
          <w:szCs w:val="27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80"/>
        <w:gridCol w:w="1381"/>
        <w:gridCol w:w="1381"/>
        <w:gridCol w:w="1381"/>
        <w:gridCol w:w="4166"/>
      </w:tblGrid>
      <w:tr w:rsidR="00BB6A20" w:rsidRPr="00BB6A20" w:rsidTr="0004168F"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</w:tcPr>
          <w:p w:rsidR="0004168F" w:rsidRDefault="0004168F" w:rsidP="007C2AD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04168F" w:rsidRPr="00BB6A20" w:rsidRDefault="0004168F" w:rsidP="002F0CA2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BB6A2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Утверждена постановлением администрации</w:t>
            </w:r>
            <w:r w:rsidR="00000728" w:rsidRPr="00BB6A20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МО «</w:t>
            </w:r>
            <w:proofErr w:type="spellStart"/>
            <w:r w:rsidR="00000728" w:rsidRPr="00BB6A2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Восточ</w:t>
            </w:r>
            <w:r w:rsidR="006C0B7F" w:rsidRPr="00BB6A2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инский</w:t>
            </w:r>
            <w:proofErr w:type="spellEnd"/>
            <w:r w:rsidR="006C0B7F" w:rsidRPr="00BB6A20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сельсовет» от</w:t>
            </w:r>
            <w:r w:rsidR="00825DBA" w:rsidRPr="00BB6A20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03.10</w:t>
            </w:r>
            <w:r w:rsidR="00DB03E3" w:rsidRPr="00BB6A2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.2016 №</w:t>
            </w:r>
            <w:r w:rsidR="00825DBA" w:rsidRPr="00BB6A20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69</w:t>
            </w:r>
            <w:r w:rsidR="00DB03E3" w:rsidRPr="00BB6A20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</w:p>
        </w:tc>
      </w:tr>
    </w:tbl>
    <w:p w:rsidR="0004168F" w:rsidRDefault="0004168F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CC7F90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ТЕХНОЛОГИЧЕСКАЯ СХЕМА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«Общие сведения о государственной (муниципальной) услуге»</w:t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895"/>
        <w:gridCol w:w="4394"/>
      </w:tblGrid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Значение параметра/ состояние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1051">
              <w:rPr>
                <w:rFonts w:ascii="Times New Roman CYR" w:hAnsi="Times New Roman CYR" w:cs="Times New Roman CYR"/>
                <w:sz w:val="23"/>
                <w:szCs w:val="23"/>
              </w:rPr>
              <w:t>А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дминистрация м</w:t>
            </w:r>
            <w:r w:rsidR="00000728">
              <w:rPr>
                <w:rFonts w:ascii="Times New Roman CYR" w:hAnsi="Times New Roman CYR" w:cs="Times New Roman CYR"/>
                <w:sz w:val="23"/>
                <w:szCs w:val="23"/>
              </w:rPr>
              <w:t>униципального образования «</w:t>
            </w:r>
            <w:proofErr w:type="spellStart"/>
            <w:r w:rsidR="00000728">
              <w:rPr>
                <w:rFonts w:ascii="Times New Roman CYR" w:hAnsi="Times New Roman CYR" w:cs="Times New Roman CYR"/>
                <w:sz w:val="23"/>
                <w:szCs w:val="23"/>
              </w:rPr>
              <w:t>Восточ</w:t>
            </w:r>
            <w:r>
              <w:rPr>
                <w:rFonts w:ascii="Times New Roman CYR" w:hAnsi="Times New Roman CYR" w:cs="Times New Roman CYR"/>
                <w:sz w:val="23"/>
                <w:szCs w:val="23"/>
              </w:rPr>
              <w:t>инский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</w:t>
            </w:r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spellStart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>Енотаевского</w:t>
            </w:r>
            <w:proofErr w:type="spellEnd"/>
            <w:r w:rsidR="00E66E65">
              <w:rPr>
                <w:rFonts w:ascii="Times New Roman CYR" w:hAnsi="Times New Roman CYR" w:cs="Times New Roman CYR"/>
                <w:sz w:val="23"/>
                <w:szCs w:val="23"/>
              </w:rPr>
              <w:t xml:space="preserve"> района Астраханской области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6A20" w:rsidRDefault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BB6A20">
              <w:rPr>
                <w:rFonts w:ascii="Times New Roman CYR" w:hAnsi="Times New Roman CYR" w:cs="Times New Roman CYR"/>
                <w:color w:val="5B9BD5" w:themeColor="accent1"/>
                <w:sz w:val="23"/>
                <w:szCs w:val="23"/>
              </w:rPr>
              <w:t>30</w:t>
            </w:r>
            <w:r w:rsidR="00BB6A20" w:rsidRPr="00BB6A20">
              <w:rPr>
                <w:rFonts w:ascii="Times New Roman CYR" w:hAnsi="Times New Roman CYR" w:cs="Times New Roman CYR"/>
                <w:color w:val="5B9BD5" w:themeColor="accent1"/>
                <w:sz w:val="23"/>
                <w:szCs w:val="23"/>
              </w:rPr>
              <w:t>00100010000203748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6C0B7F" w:rsidP="009D6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6C0B7F">
              <w:rPr>
                <w:rFonts w:ascii="Times New Roman CYR" w:hAnsi="Times New Roman CYR" w:cs="Times New Roman CYR"/>
                <w:sz w:val="23"/>
                <w:szCs w:val="23"/>
              </w:rPr>
              <w:t>«Выдача документов (справок) жилищно-правого характера»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04168F" w:rsidP="006C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Утвержден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постан</w:t>
            </w:r>
            <w:r w:rsidR="00000728">
              <w:rPr>
                <w:rFonts w:ascii="Times New Roman CYR" w:hAnsi="Times New Roman CYR" w:cs="Times New Roman CYR"/>
                <w:sz w:val="23"/>
                <w:szCs w:val="23"/>
              </w:rPr>
              <w:t>овлением администрации МО «</w:t>
            </w:r>
            <w:proofErr w:type="spellStart"/>
            <w:r w:rsidR="00000728">
              <w:rPr>
                <w:rFonts w:ascii="Times New Roman CYR" w:hAnsi="Times New Roman CYR" w:cs="Times New Roman CYR"/>
                <w:sz w:val="23"/>
                <w:szCs w:val="23"/>
              </w:rPr>
              <w:t>Восточ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инский</w:t>
            </w:r>
            <w:proofErr w:type="spellEnd"/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 xml:space="preserve"> </w:t>
            </w:r>
            <w:proofErr w:type="gramStart"/>
            <w:r w:rsidR="006C0B7F">
              <w:rPr>
                <w:rFonts w:ascii="Times New Roman CYR" w:hAnsi="Times New Roman CYR" w:cs="Times New Roman CYR"/>
                <w:sz w:val="23"/>
                <w:szCs w:val="23"/>
              </w:rPr>
              <w:t xml:space="preserve">сельсовет»  </w:t>
            </w:r>
            <w:r w:rsidR="00BB6A20" w:rsidRPr="00BB6A20">
              <w:rPr>
                <w:rFonts w:ascii="Times New Roman CYR" w:hAnsi="Times New Roman CYR" w:cs="Times New Roman CYR"/>
                <w:color w:val="5B9BD5" w:themeColor="accent1"/>
                <w:sz w:val="23"/>
                <w:szCs w:val="23"/>
              </w:rPr>
              <w:t>от</w:t>
            </w:r>
            <w:proofErr w:type="gramEnd"/>
            <w:r w:rsidR="00BB6A20" w:rsidRPr="00BB6A20">
              <w:rPr>
                <w:rFonts w:ascii="Times New Roman CYR" w:hAnsi="Times New Roman CYR" w:cs="Times New Roman CYR"/>
                <w:color w:val="5B9BD5" w:themeColor="accent1"/>
                <w:sz w:val="23"/>
                <w:szCs w:val="23"/>
              </w:rPr>
              <w:t xml:space="preserve"> 14.06.2013 № 67</w:t>
            </w:r>
            <w:r w:rsidR="00BB1051" w:rsidRPr="00BB6A20">
              <w:rPr>
                <w:rFonts w:ascii="Times New Roman CYR" w:hAnsi="Times New Roman CYR" w:cs="Times New Roman CYR"/>
                <w:color w:val="5B9BD5" w:themeColor="accent1"/>
                <w:sz w:val="23"/>
                <w:szCs w:val="23"/>
              </w:rPr>
              <w:t xml:space="preserve"> 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«Об административном регламенте администрации м</w:t>
            </w:r>
            <w:r w:rsidR="00000728">
              <w:rPr>
                <w:rFonts w:ascii="Times New Roman CYR" w:hAnsi="Times New Roman CYR" w:cs="Times New Roman CYR"/>
                <w:sz w:val="23"/>
                <w:szCs w:val="23"/>
              </w:rPr>
              <w:t>униципального образования «</w:t>
            </w:r>
            <w:proofErr w:type="spellStart"/>
            <w:r w:rsidR="00000728">
              <w:rPr>
                <w:rFonts w:ascii="Times New Roman CYR" w:hAnsi="Times New Roman CYR" w:cs="Times New Roman CYR"/>
                <w:sz w:val="23"/>
                <w:szCs w:val="23"/>
              </w:rPr>
              <w:t>Восточ</w:t>
            </w:r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>инский</w:t>
            </w:r>
            <w:proofErr w:type="spellEnd"/>
            <w:r w:rsidR="00BB1051" w:rsidRPr="00BB1051">
              <w:rPr>
                <w:rFonts w:ascii="Times New Roman CYR" w:hAnsi="Times New Roman CYR" w:cs="Times New Roman CYR"/>
                <w:sz w:val="23"/>
                <w:szCs w:val="23"/>
              </w:rPr>
              <w:t xml:space="preserve"> сельсовет»  по предоставлению муниципальной услуги </w:t>
            </w:r>
            <w:r w:rsidR="006C0B7F" w:rsidRPr="006C0B7F">
              <w:rPr>
                <w:rFonts w:ascii="Times New Roman CYR" w:hAnsi="Times New Roman CYR" w:cs="Times New Roman CYR"/>
                <w:sz w:val="23"/>
                <w:szCs w:val="23"/>
              </w:rPr>
              <w:t>«Выдача документов (справок) жилищно-правого характера»</w:t>
            </w:r>
          </w:p>
        </w:tc>
      </w:tr>
      <w:tr w:rsidR="007C2AD4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Перечень «</w:t>
            </w: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подуслуг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Pr="00BB1051" w:rsidRDefault="009D66D1" w:rsidP="00BB1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нет</w:t>
            </w:r>
          </w:p>
        </w:tc>
      </w:tr>
      <w:tr w:rsidR="0087468F" w:rsidTr="00D40348">
        <w:trPr>
          <w:trHeight w:val="548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87468F" w:rsidP="00F5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87468F">
              <w:rPr>
                <w:rFonts w:ascii="Times New Roman CYR" w:hAnsi="Times New Roman CYR" w:cs="Times New Roman CYR"/>
                <w:sz w:val="23"/>
                <w:szCs w:val="23"/>
              </w:rPr>
              <w:t>телефонная связь</w:t>
            </w:r>
          </w:p>
          <w:p w:rsidR="0087468F" w:rsidRPr="0087468F" w:rsidRDefault="0087468F" w:rsidP="0087468F">
            <w:pPr>
              <w:tabs>
                <w:tab w:val="left" w:pos="1455"/>
              </w:tabs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Единый портал государственных услуг</w:t>
            </w:r>
          </w:p>
        </w:tc>
      </w:tr>
      <w:tr w:rsidR="007C2AD4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AD4" w:rsidRDefault="00D4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Р</w:t>
            </w:r>
            <w:r w:rsidR="007C2AD4">
              <w:rPr>
                <w:rFonts w:ascii="Times New Roman CYR" w:hAnsi="Times New Roman CYR" w:cs="Times New Roman CYR"/>
                <w:sz w:val="23"/>
                <w:szCs w:val="23"/>
              </w:rPr>
              <w:t>егиональный портал государственных услуг</w:t>
            </w:r>
          </w:p>
        </w:tc>
      </w:tr>
      <w:tr w:rsidR="0087468F" w:rsidTr="0087468F">
        <w:trPr>
          <w:trHeight w:val="655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8F" w:rsidRDefault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7468F" w:rsidRPr="0087468F" w:rsidRDefault="00D40348" w:rsidP="0087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О</w:t>
            </w:r>
            <w:r w:rsidR="0087468F">
              <w:rPr>
                <w:rFonts w:ascii="Times New Roman CYR" w:hAnsi="Times New Roman CYR" w:cs="Times New Roman CYR"/>
                <w:sz w:val="23"/>
                <w:szCs w:val="23"/>
              </w:rPr>
              <w:t>фициальный сайт органа местного самоуправления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4578C0">
      <w:pPr>
        <w:rPr>
          <w:rFonts w:ascii="Times New Roman CYR" w:hAnsi="Times New Roman CYR" w:cs="Times New Roman CYR"/>
          <w:b/>
          <w:bCs/>
          <w:sz w:val="28"/>
          <w:szCs w:val="28"/>
        </w:rPr>
        <w:sectPr w:rsidR="007C2AD4" w:rsidSect="00F516B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2AD4" w:rsidRDefault="007C2AD4" w:rsidP="007C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7"/>
          <w:szCs w:val="27"/>
        </w:rPr>
        <w:t>Раздел 2. «Общие сведения о «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</w:rPr>
        <w:t>подуслугах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2"/>
        <w:gridCol w:w="1133"/>
        <w:gridCol w:w="1133"/>
        <w:gridCol w:w="1721"/>
        <w:gridCol w:w="1399"/>
        <w:gridCol w:w="1560"/>
        <w:gridCol w:w="1293"/>
        <w:gridCol w:w="1966"/>
        <w:gridCol w:w="1560"/>
        <w:gridCol w:w="1277"/>
        <w:gridCol w:w="1279"/>
      </w:tblGrid>
      <w:tr w:rsidR="007C2AD4" w:rsidTr="00614255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приеме документов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отказа в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Основания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приостановления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Плата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0"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обращения за получением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-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61425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DB03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</w:t>
            </w:r>
            <w:r w:rsidR="007C2AD4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аличие платы (государственной пошлины)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tabs>
                <w:tab w:val="left" w:pos="1413"/>
                <w:tab w:val="left" w:pos="1540"/>
              </w:tabs>
              <w:autoSpaceDE w:val="0"/>
              <w:autoSpaceDN w:val="0"/>
              <w:adjustRightInd w:val="0"/>
              <w:spacing w:after="0" w:line="240" w:lineRule="exact"/>
              <w:ind w:right="3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</w:tr>
      <w:tr w:rsidR="007C2AD4" w:rsidTr="0061425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11</w:t>
            </w:r>
          </w:p>
        </w:tc>
      </w:tr>
      <w:tr w:rsidR="007C2AD4" w:rsidTr="00614255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40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614255" w:rsidTr="00614255">
        <w:trPr>
          <w:trHeight w:val="25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более 5</w:t>
            </w:r>
            <w:r w:rsidR="00614255" w:rsidRPr="0061425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есоблюдение установленных условий признания </w:t>
            </w:r>
            <w:proofErr w:type="gramStart"/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действительности</w:t>
            </w:r>
            <w:proofErr w:type="gramEnd"/>
            <w:r w:rsidRPr="00EC3DB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усиленной квалифицированной электронной подписи заявителя, использованной при обращении за получением муниципальной услуги (в случае обращения за предоставлением муниципальной услуги в электронном виде).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</w:t>
            </w:r>
            <w:r w:rsidR="0061425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CC7F9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--------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DBC" w:rsidRPr="00614255" w:rsidRDefault="00EC3DBC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------</w:t>
            </w:r>
          </w:p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614255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255" w:rsidRPr="00614255" w:rsidRDefault="00EC3DBC" w:rsidP="00EC3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Устно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письменно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, или в</w:t>
            </w:r>
            <w:r w:rsidRPr="00EC3DB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81C" w:rsidRPr="0055281C" w:rsidRDefault="002F0CA2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</w:t>
            </w:r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ыдача документов (</w:t>
            </w:r>
            <w:proofErr w:type="gramStart"/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справки  либо</w:t>
            </w:r>
            <w:proofErr w:type="gramEnd"/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уведомления) под роспись (в случае выдачи документа заявителю лично);</w:t>
            </w:r>
          </w:p>
          <w:p w:rsidR="0055281C" w:rsidRPr="0055281C" w:rsidRDefault="002F0CA2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</w:t>
            </w:r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аправление заявителю документа (справки либо уведомления) по почте, в </w:t>
            </w:r>
            <w:proofErr w:type="spellStart"/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="0055281C" w:rsidRPr="0055281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электронной.</w:t>
            </w:r>
          </w:p>
          <w:p w:rsidR="00614255" w:rsidRPr="00614255" w:rsidRDefault="0061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4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2F0CA2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3. «Сведения о заявителях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7C2AD4" w:rsidTr="00DD193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Документ, под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C2AD4" w:rsidTr="00DD193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Tr="00DD193C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32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E06B34" w:rsidTr="00C7373F">
        <w:trPr>
          <w:trHeight w:val="2881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7F0C8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DB03E3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</w:t>
            </w:r>
            <w:r w:rsidR="00E06B34" w:rsidRPr="005528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изические лица, ведущие личное подсобное хозяйство,</w:t>
            </w:r>
            <w:r w:rsid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55281C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Default="00E06B34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55281C" w:rsidRDefault="00E06B34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Паспорт</w:t>
            </w:r>
          </w:p>
          <w:p w:rsidR="00E06B34" w:rsidRPr="007F0C8A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7F0C8A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87468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7F0C8A" w:rsidRDefault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Ф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изические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лица;</w:t>
            </w: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</w:t>
            </w:r>
          </w:p>
          <w:p w:rsidR="00E06B34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56067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</w:p>
          <w:p w:rsidR="00E06B34" w:rsidRDefault="00E06B3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06B34" w:rsidRPr="00E06B34" w:rsidRDefault="00E06B34" w:rsidP="00E06B3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E56067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56067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кумент удостоверяющий личность</w:t>
            </w:r>
          </w:p>
          <w:p w:rsidR="00E06B34" w:rsidRDefault="00E06B34" w:rsidP="00E5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56067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соответствии с </w:t>
            </w:r>
            <w:r w:rsidR="00E06B34" w:rsidRPr="00C859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  <w:p w:rsidR="00E06B34" w:rsidRPr="00E06B34" w:rsidRDefault="00E06B34" w:rsidP="00E06B34">
            <w:pPr>
              <w:rPr>
                <w:rFonts w:ascii="Times New Roman CYR" w:hAnsi="Times New Roman CYR" w:cs="Times New Roman CYR"/>
                <w:sz w:val="20"/>
                <w:szCs w:val="20"/>
                <w:lang w:val="ru"/>
              </w:rPr>
            </w:pPr>
          </w:p>
        </w:tc>
      </w:tr>
      <w:tr w:rsidR="002651B4" w:rsidTr="00C7373F">
        <w:trPr>
          <w:trHeight w:val="303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7F0C8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55281C" w:rsidRDefault="00DB03E3" w:rsidP="0055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</w:t>
            </w:r>
            <w:proofErr w:type="spellStart"/>
            <w:r w:rsidR="002651B4" w:rsidRPr="005528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изические</w:t>
            </w:r>
            <w:proofErr w:type="spellEnd"/>
            <w:r w:rsidR="003245D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 юридические</w:t>
            </w:r>
            <w:r w:rsidR="002651B4" w:rsidRPr="0055281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</w:t>
            </w:r>
          </w:p>
          <w:p w:rsidR="002651B4" w:rsidRPr="007F0C8A" w:rsidRDefault="002651B4" w:rsidP="007F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Паспорт</w:t>
            </w:r>
          </w:p>
          <w:p w:rsid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DD193C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cyan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 не должны содержать подчистки либо приписки, зачеркнутые слова иные не оговоренные в них исправления, а также серьезных повреждений, не позволяющих однозначно истолковать их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1B4" w:rsidRPr="00E56067" w:rsidRDefault="00E06B3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Физические и 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окумент удостоверяющий личность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;</w:t>
            </w:r>
          </w:p>
          <w:p w:rsid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</w:t>
            </w:r>
            <w:r w:rsidRPr="00E06B3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оверенность</w:t>
            </w:r>
          </w:p>
          <w:p w:rsidR="002651B4" w:rsidRDefault="002651B4" w:rsidP="00DD1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B34" w:rsidRPr="00E06B34" w:rsidRDefault="00E06B34" w:rsidP="00E0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соответствии с </w:t>
            </w:r>
            <w:r w:rsidRPr="00E06B3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законодательством Российской Федерации</w:t>
            </w:r>
          </w:p>
          <w:p w:rsidR="002651B4" w:rsidRDefault="002651B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2F0CA2" w:rsidRDefault="002F0CA2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06B34" w:rsidRPr="00E06B34" w:rsidRDefault="00E06B34" w:rsidP="0026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Доверенность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заверенная нотариально</w:t>
            </w:r>
          </w:p>
        </w:tc>
      </w:tr>
    </w:tbl>
    <w:p w:rsidR="00C7373F" w:rsidRDefault="00C7373F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290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4. «Документы, предоставляемые заявителем для получения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3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1704"/>
        <w:gridCol w:w="3115"/>
        <w:gridCol w:w="2837"/>
        <w:gridCol w:w="1560"/>
        <w:gridCol w:w="1699"/>
        <w:gridCol w:w="1704"/>
        <w:gridCol w:w="2237"/>
      </w:tblGrid>
      <w:tr w:rsidR="007C2AD4" w:rsidTr="002A314F">
        <w:trPr>
          <w:trHeight w:val="151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4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</w:tr>
      <w:tr w:rsidR="007C2AD4" w:rsidRPr="00E06B34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1B6810" w:rsidRPr="00E06B34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810" w:rsidRPr="006C0B7F" w:rsidRDefault="008F5115">
            <w:pPr>
              <w:autoSpaceDE w:val="0"/>
              <w:autoSpaceDN w:val="0"/>
              <w:adjustRightInd w:val="0"/>
              <w:spacing w:after="0" w:line="240" w:lineRule="auto"/>
              <w:ind w:left="6380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 всем видам услуг</w:t>
            </w:r>
          </w:p>
        </w:tc>
      </w:tr>
      <w:tr w:rsidR="007C2AD4" w:rsidTr="002A314F">
        <w:trPr>
          <w:trHeight w:val="2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C7373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CA0" w:rsidRPr="006F1CA0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  <w:r w:rsid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Заявление </w:t>
            </w: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F53" w:rsidRPr="00DC3F53" w:rsidRDefault="00DC3F5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F0CA2">
              <w:rPr>
                <w:rFonts w:ascii="Times New Roman" w:hAnsi="Times New Roman"/>
                <w:sz w:val="20"/>
                <w:szCs w:val="20"/>
              </w:rPr>
              <w:t>2</w:t>
            </w:r>
            <w:r w:rsidR="00DB03E3" w:rsidRPr="002F0CA2">
              <w:rPr>
                <w:rFonts w:ascii="Times New Roman" w:hAnsi="Times New Roman"/>
                <w:sz w:val="20"/>
                <w:szCs w:val="20"/>
              </w:rPr>
              <w:t>.</w:t>
            </w:r>
            <w:r w:rsidRPr="002F0CA2">
              <w:rPr>
                <w:rFonts w:ascii="Times New Roman" w:hAnsi="Times New Roman"/>
                <w:sz w:val="20"/>
                <w:szCs w:val="20"/>
              </w:rPr>
              <w:t>Согласие всех членов семьи на обработку персональных данных</w:t>
            </w:r>
          </w:p>
          <w:p w:rsidR="0064090B" w:rsidRDefault="0064090B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F1CA0" w:rsidRPr="006F1CA0" w:rsidRDefault="006F1CA0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F1CA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7C2AD4" w:rsidRPr="00C859AB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E48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1.</w:t>
            </w:r>
            <w:r w:rsidR="0064090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</w:t>
            </w:r>
            <w:r w:rsidR="00425E48" w:rsidRPr="00425E4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аявление</w:t>
            </w:r>
          </w:p>
          <w:p w:rsidR="00E708CA" w:rsidRPr="00425E48" w:rsidRDefault="00E708CA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Default="0064090B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586DFD" w:rsidRDefault="00586DFD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64090B" w:rsidRPr="002F0CA2" w:rsidRDefault="00586DFD" w:rsidP="00640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Согласия заполняется в администрации муниципального обра</w:t>
            </w:r>
            <w:r w:rsidR="0000072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зования «</w:t>
            </w:r>
            <w:proofErr w:type="spellStart"/>
            <w:r w:rsidR="0000072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Восточ</w:t>
            </w:r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инский</w:t>
            </w:r>
            <w:proofErr w:type="spellEnd"/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сельсовет», подписывается лично гражданином согласным на обработку персональных данных в связи </w:t>
            </w:r>
            <w:proofErr w:type="gramStart"/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 обращением</w:t>
            </w:r>
            <w:proofErr w:type="gramEnd"/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администрацию за предоставлением муниципальных услуг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425E48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 xml:space="preserve"> </w:t>
            </w:r>
            <w:r w:rsidR="00DC3F5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  <w:r w:rsidR="00DB03E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.З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аявление в 2-х экземплярах </w:t>
            </w: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64090B" w:rsidRDefault="0064090B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Default="00E708CA" w:rsidP="00AB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708CA" w:rsidRPr="00C859AB" w:rsidRDefault="00E708CA" w:rsidP="00E7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C859AB" w:rsidRDefault="00DB03E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1.Н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9D2" w:rsidRPr="00D159D2" w:rsidRDefault="00DB03E3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Письменное заявление составляется на русском языке рукописным или машинописным способом и в обязательном порядке должно содержать:</w:t>
            </w:r>
          </w:p>
          <w:p w:rsidR="00D159D2" w:rsidRPr="00D159D2" w:rsidRDefault="002F0CA2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наименование администрации муниципального образования;</w:t>
            </w:r>
          </w:p>
          <w:p w:rsidR="00D159D2" w:rsidRPr="00D159D2" w:rsidRDefault="002F0CA2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предмет обращения;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фамилию, имя, отчество (последнее – при наличии) заявителя или его представителя;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почтовый адрес, если сведения должны быть направлены заявителю почтой;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контактный телефон (при его наличии);</w:t>
            </w:r>
          </w:p>
          <w:p w:rsidR="00D159D2" w:rsidRPr="00D159D2" w:rsidRDefault="00C7373F" w:rsidP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</w:t>
            </w:r>
            <w:r w:rsidR="00D159D2"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личную подпись заявителя;</w:t>
            </w:r>
          </w:p>
          <w:p w:rsidR="0064090B" w:rsidRDefault="00D159D2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дату написания.</w:t>
            </w:r>
          </w:p>
          <w:p w:rsidR="00D159D2" w:rsidRPr="00D159D2" w:rsidRDefault="00D159D2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 xml:space="preserve">В случае направления </w:t>
            </w:r>
            <w:proofErr w:type="gramStart"/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документов,  в</w:t>
            </w:r>
            <w:proofErr w:type="gramEnd"/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электронной форме </w:t>
            </w:r>
          </w:p>
          <w:p w:rsidR="00D159D2" w:rsidRPr="00D159D2" w:rsidRDefault="00D159D2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159D2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 заявление подписывается простой электронной подписью, допускается подписание заявления усиленной квалифицированной электронной подписью.</w:t>
            </w:r>
          </w:p>
          <w:p w:rsidR="007C2AD4" w:rsidRPr="00C859AB" w:rsidRDefault="007C2AD4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DB03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1.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Форма </w:t>
            </w:r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документа</w:t>
            </w:r>
            <w:r w:rsidR="00F06B1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(заявление)</w:t>
            </w:r>
            <w:r w:rsidR="00AB07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</w:t>
            </w:r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прикладывается к </w:t>
            </w:r>
            <w:proofErr w:type="gramStart"/>
            <w:r w:rsidR="00E951D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настоящей  технологической</w:t>
            </w:r>
            <w:proofErr w:type="gramEnd"/>
            <w:r w:rsidR="00425E4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</w:t>
            </w:r>
            <w:r w:rsidR="004578C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(приложение № 1)</w:t>
            </w: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Default="00DC3F5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DC3F53" w:rsidRPr="00C859AB" w:rsidRDefault="00DB03E3" w:rsidP="002F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2.</w:t>
            </w:r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Форма документа(Согласие) прикладывается к </w:t>
            </w:r>
            <w:proofErr w:type="gramStart"/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настоящей  техно</w:t>
            </w:r>
            <w:r w:rsidR="00586DFD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логической</w:t>
            </w:r>
            <w:proofErr w:type="gramEnd"/>
            <w:r w:rsidR="00586DFD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 (приложение № 1</w:t>
            </w:r>
            <w:r w:rsid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  <w:r w:rsidR="00DC3F53" w:rsidRPr="002F0CA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FC3" w:rsidRP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1Образец</w:t>
            </w:r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документа(заявление) прикладывается к </w:t>
            </w:r>
            <w:proofErr w:type="gramStart"/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настоящей  технологической</w:t>
            </w:r>
            <w:proofErr w:type="gramEnd"/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схеме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(приложение № 2</w:t>
            </w:r>
            <w:r w:rsidRPr="00EC4FC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EC4FC3" w:rsidRDefault="00EC4FC3" w:rsidP="00EC4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  <w:p w:rsidR="004578C0" w:rsidRPr="00C859AB" w:rsidRDefault="004578C0" w:rsidP="0058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  <w:tr w:rsidR="008F5115" w:rsidTr="002A314F">
        <w:trPr>
          <w:trHeight w:val="250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115" w:rsidRPr="008F5115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lastRenderedPageBreak/>
              <w:t>При получении с</w:t>
            </w:r>
            <w:r w:rsidR="008F5115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правк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</w:t>
            </w:r>
            <w:r w:rsidR="008F5115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о месте регистрации</w:t>
            </w:r>
          </w:p>
        </w:tc>
      </w:tr>
      <w:tr w:rsidR="002A314F" w:rsidTr="00062CE3">
        <w:trPr>
          <w:trHeight w:val="30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D159D2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062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2A314F" w:rsidTr="00C7373F">
        <w:trPr>
          <w:trHeight w:val="765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 удостоверяющий личность</w:t>
            </w:r>
          </w:p>
          <w:p w:rsidR="002A314F" w:rsidRDefault="002A314F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  <w:r w:rsidR="00AA7BFC" w:rsidRPr="00AA7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BFC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7BFC"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окументы могут быть предоставлены в виде нотариально заверенных копий;</w:t>
            </w:r>
          </w:p>
          <w:p w:rsidR="002A314F" w:rsidRPr="00AA7BFC" w:rsidRDefault="002A3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D159D2" w:rsidRDefault="00062CE3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AA7BF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2A314F" w:rsidTr="00C7373F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  <w:r w:rsidR="002A314F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омовая книга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</w:t>
            </w:r>
            <w:r w:rsidR="00062CE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</w:p>
          <w:p w:rsidR="00AA7BFC" w:rsidRPr="00AA7BFC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</w:t>
            </w:r>
            <w:r w:rsidR="007750D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Копии</w:t>
            </w:r>
          </w:p>
          <w:p w:rsidR="00AA7BFC" w:rsidRPr="00AA7BFC" w:rsidRDefault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062CE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Заверенный печатью органом выдавшем домовую книгу</w:t>
            </w:r>
          </w:p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lastRenderedPageBreak/>
              <w:t>2.Н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заверенны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</w:t>
            </w:r>
            <w:r w:rsidR="000D6EB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копии</w:t>
            </w:r>
          </w:p>
          <w:p w:rsidR="007750DD" w:rsidRPr="00D159D2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Pr="00062CE3" w:rsidRDefault="00062CE3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14F" w:rsidRDefault="00062CE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062CE3" w:rsidTr="00062CE3">
        <w:trPr>
          <w:trHeight w:val="403"/>
          <w:jc w:val="center"/>
        </w:trPr>
        <w:tc>
          <w:tcPr>
            <w:tcW w:w="153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Pr="00062CE3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</w:t>
            </w:r>
            <w:r w:rsid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правк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и</w:t>
            </w:r>
            <w:r w:rsid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</w:t>
            </w:r>
            <w:r w:rsidR="00062CE3" w:rsidRP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о составе </w:t>
            </w:r>
            <w:proofErr w:type="gramStart"/>
            <w:r w:rsidR="00062CE3" w:rsidRP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семьи,  совместном</w:t>
            </w:r>
            <w:proofErr w:type="gramEnd"/>
            <w:r w:rsidR="00062CE3" w:rsidRPr="00062CE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проживании,  нахождении на иждивении, ЛПХ</w:t>
            </w:r>
          </w:p>
        </w:tc>
      </w:tr>
      <w:tr w:rsidR="007750DD" w:rsidTr="007750DD">
        <w:trPr>
          <w:trHeight w:val="27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C859AB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AA7BFC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AA7BFC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062CE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</w:t>
            </w:r>
            <w:proofErr w:type="gramEnd"/>
            <w:r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веряющие </w:t>
            </w:r>
            <w:r w:rsidRPr="00AA7BF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личность</w:t>
            </w:r>
          </w:p>
          <w:p w:rsidR="00062CE3" w:rsidRDefault="00062CE3" w:rsidP="006F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Паспорта всех совершеннолетних членов семьи. свидетельства о рождении несовершеннолетних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AA7BFC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7750D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7750DD" w:rsidRPr="007750DD" w:rsidRDefault="007750DD" w:rsidP="007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750D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62CE3" w:rsidRPr="00AA7BFC" w:rsidRDefault="00062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</w:t>
            </w:r>
            <w:r w:rsidR="00AA7BFC"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7750DD" w:rsidRDefault="007750DD" w:rsidP="00D1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42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AA7BF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CE3" w:rsidRDefault="00AA7BFC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AA7BFC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7750DD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7750DD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Документ на </w:t>
            </w:r>
            <w:r w:rsid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домовладение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Default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 Наличие печати, подписей, даты выдачи</w:t>
            </w:r>
          </w:p>
          <w:p w:rsidR="000D6EB3" w:rsidRPr="00AA7BFC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 Нотариально заверенная копия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Pr="00AA7BFC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C" w:rsidRDefault="000D6EB3" w:rsidP="008F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0D6EB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Домовая книга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0D6EB3" w:rsidRPr="00AA7BFC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Pr="00AA7BFC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1.Заверенный печатью органом выдавшем домовую книгу</w:t>
            </w:r>
            <w:r w:rsidR="00DB03E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.</w:t>
            </w:r>
            <w:r w:rsidR="00D7508D" w:rsidRPr="00D75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Сведения </w:t>
            </w:r>
            <w:r w:rsidR="00D7508D" w:rsidRP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 о всех зарегистрированных гражданах на данный мом</w:t>
            </w:r>
            <w:r w:rsidR="00D7508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ент в домовладении или квартире должны быть занесены в домовую книгу.</w:t>
            </w:r>
          </w:p>
          <w:p w:rsidR="000D6EB3" w:rsidRPr="007750DD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заверенны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 копии</w:t>
            </w:r>
          </w:p>
          <w:p w:rsidR="000D6EB3" w:rsidRPr="00D159D2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62CE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0D6EB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видетельство о регистрации брака (расторжение брака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видетельство о регистрации брака (расторжение брака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0D6EB3" w:rsidTr="000D6EB3">
        <w:trPr>
          <w:trHeight w:val="416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0D6EB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справки об иждивении детей-студентов, обуч</w:t>
            </w:r>
            <w:r w:rsidR="00EC3030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ающихся на очной форме обучения</w:t>
            </w:r>
          </w:p>
        </w:tc>
      </w:tr>
      <w:tr w:rsidR="000D6EB3" w:rsidTr="000D6EB3">
        <w:trPr>
          <w:trHeight w:val="28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0D6EB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  <w:r w:rsid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</w:t>
            </w:r>
          </w:p>
          <w:p w:rsid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обучающегося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0D6EB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6EB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0D6EB3" w:rsidRPr="000D6EB3" w:rsidRDefault="000D6EB3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0D6EB3" w:rsidRPr="000D6EB3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EB3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правка из учебного учреждения об обучении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0D6EB3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Наличие печати, подписи, штампа с номером и датой регистрации справки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EC3030" w:rsidTr="00EC3030">
        <w:trPr>
          <w:trHeight w:val="361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lastRenderedPageBreak/>
              <w:t>При получении справки о воспитании детей до достижения восьмилетнего возраста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Домовая книга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</w:p>
          <w:p w:rsidR="00EC3030" w:rsidRPr="00AA7BFC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EC3030" w:rsidRPr="00AA7BFC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1.Заверенный печатью органом выдавшем домовую книгу</w:t>
            </w:r>
          </w:p>
          <w:p w:rsidR="00EC3030" w:rsidRPr="007750DD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</w:t>
            </w:r>
            <w:r w:rsidRPr="007750DD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отариально заверенны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е копии</w:t>
            </w:r>
          </w:p>
          <w:p w:rsidR="00EC3030" w:rsidRPr="00D159D2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062CE3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аспорта, свидетельств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 рождении детей, свидетельств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об усыновлении (удочерении), решение суда о признании членом семьи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</w:t>
            </w:r>
          </w:p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EC3030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0D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</w:tr>
      <w:tr w:rsidR="00EC3030" w:rsidTr="00EC3030">
        <w:trPr>
          <w:trHeight w:val="363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справки об осуществлении ухода за инвалидом</w:t>
            </w:r>
            <w:r w:rsidRPr="00EC3030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EC3030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C859AB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P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030" w:rsidRDefault="00EC3030" w:rsidP="00EC3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  <w:p w:rsidR="0045544E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 гражданина, за кем будет осуществляться уход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</w:t>
            </w:r>
          </w:p>
          <w:p w:rsid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5544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справка МСЭ или ВТЭК инвалида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</w:t>
            </w:r>
          </w:p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2.Копии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1.В соответствии с законодательством РФ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</w:tr>
      <w:tr w:rsidR="0045544E" w:rsidTr="0045544E">
        <w:trPr>
          <w:trHeight w:val="325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45544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При </w:t>
            </w:r>
            <w:proofErr w:type="gramStart"/>
            <w:r w:rsidRPr="0045544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получении  справки</w:t>
            </w:r>
            <w:proofErr w:type="gramEnd"/>
            <w:r w:rsidRPr="0045544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 о наличии, постановке, снятии скота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аспорт гражданина, за кем будет осуществляться уход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 w:rsidRPr="00EC3030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.Оригинал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</w:t>
            </w:r>
            <w:proofErr w:type="gramEnd"/>
          </w:p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EC3030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</w:tr>
      <w:tr w:rsidR="0045544E" w:rsidTr="0045544E">
        <w:trPr>
          <w:trHeight w:val="403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45544E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справки о наличии земельного участка и домовладения (квартиры)</w:t>
            </w:r>
          </w:p>
        </w:tc>
      </w:tr>
      <w:tr w:rsidR="0045544E" w:rsidTr="00C45533">
        <w:trPr>
          <w:trHeight w:val="303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45544E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AA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Паспорт заявителя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Pr="0045544E" w:rsidRDefault="0045544E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45544E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45544E" w:rsidRPr="00EC3030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E" w:rsidRDefault="0045544E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</w:t>
            </w:r>
          </w:p>
        </w:tc>
      </w:tr>
      <w:tr w:rsidR="00C4553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Пр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авоустанавливающие</w:t>
            </w:r>
            <w:proofErr w:type="spellEnd"/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документы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EC3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равоустанавливающие документы на недвижимое имущество 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документы на земельный участок (договор, свидетельство о гос. регистрации права и т.п.)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1.Оригиналы</w:t>
            </w:r>
          </w:p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2.Копии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1. Наличие печати, подписей, даты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выдачи,регистрации</w:t>
            </w:r>
            <w:proofErr w:type="spellEnd"/>
            <w:proofErr w:type="gramEnd"/>
          </w:p>
          <w:p w:rsidR="00C45533" w:rsidRPr="0045544E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 Копии 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C45533" w:rsidTr="00C45533">
        <w:trPr>
          <w:trHeight w:val="405"/>
          <w:jc w:val="center"/>
        </w:trPr>
        <w:tc>
          <w:tcPr>
            <w:tcW w:w="153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C45533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При получении акта обследования жилищно-бытовых условий:</w:t>
            </w:r>
          </w:p>
        </w:tc>
      </w:tr>
      <w:tr w:rsidR="00C45533" w:rsidTr="00C45533">
        <w:trPr>
          <w:trHeight w:val="2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lastRenderedPageBreak/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8</w:t>
            </w:r>
          </w:p>
        </w:tc>
      </w:tr>
      <w:tr w:rsidR="00C4553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Паспорт заявителя, п</w:t>
            </w:r>
            <w:proofErr w:type="spellStart"/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аспо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рта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всех граждан, свидетельства 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 рождении детей, свидетельств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об усыновлении (удочерении), решение суда о признании членом семьи, зарегистрированных в данном домовладении или квартире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Оригиналы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C45533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соответствии с законодательством РФ</w:t>
            </w:r>
          </w:p>
          <w:p w:rsidR="00C45533" w:rsidRDefault="00C45533" w:rsidP="0045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  <w:tr w:rsidR="00C45533" w:rsidTr="00062CE3">
        <w:trPr>
          <w:trHeight w:val="60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859AB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Документы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подтверждающие право на льготу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C4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енсионные </w:t>
            </w:r>
            <w:proofErr w:type="gramStart"/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удостоверени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я</w:t>
            </w:r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 справки</w:t>
            </w:r>
            <w:proofErr w:type="gramEnd"/>
            <w:r w:rsidRPr="00C45533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МСЭ или ВТЭК инвалидов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P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1.Оригиналы</w:t>
            </w:r>
          </w:p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2.Копии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1. Наличие печати, подписей, даты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выдачи,регистрации</w:t>
            </w:r>
            <w:proofErr w:type="spellEnd"/>
            <w:proofErr w:type="gramEnd"/>
          </w:p>
          <w:p w:rsidR="00C45533" w:rsidRPr="0045544E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2. Копии нотариально заверенные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33" w:rsidRDefault="00C45533" w:rsidP="00DB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</w:t>
            </w:r>
          </w:p>
        </w:tc>
      </w:tr>
    </w:tbl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700"/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</w:p>
    <w:p w:rsidR="007C2AD4" w:rsidRDefault="007C2AD4" w:rsidP="006E797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7C2AD4" w:rsidTr="00FD6545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органа (организации),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3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адрес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7" w:firstLine="142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SID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электронного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10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firstLine="2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80" w:firstLine="44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3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6E7974" w:rsidTr="00DB03E3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C7373F" w:rsidP="00D75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Межведомственное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взаимодействие не предусмотрено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974" w:rsidRPr="00E951DA" w:rsidRDefault="006E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color w:val="000000"/>
          <w:sz w:val="27"/>
          <w:szCs w:val="27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568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6. Результат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7C2AD4" w:rsidTr="00FD6545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right="38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Документ/ документы, являющийся(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иеся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Требования к документу/ документам, являющемуся(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Характеристика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Форма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Образец документа/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документов, являющегося(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ихся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) результатом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79" w:firstLine="141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Способы получения результата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FD6545">
        <w:trPr>
          <w:trHeight w:val="960"/>
          <w:jc w:val="center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в МФЦ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9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D40348" w:rsidRDefault="006C0B7F">
            <w:pPr>
              <w:autoSpaceDE w:val="0"/>
              <w:autoSpaceDN w:val="0"/>
              <w:adjustRightInd w:val="0"/>
              <w:spacing w:after="0" w:line="240" w:lineRule="auto"/>
              <w:ind w:left="62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«Выдача документов (справок) жилищно-правого характера»</w:t>
            </w:r>
          </w:p>
        </w:tc>
      </w:tr>
      <w:tr w:rsidR="007C2AD4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40A" w:rsidRPr="0055540A" w:rsidRDefault="00083321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Выдача справки </w:t>
            </w:r>
            <w:r w:rsidR="006E7974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жилищно-правового характера, акта обследования</w:t>
            </w:r>
          </w:p>
          <w:p w:rsidR="007C2AD4" w:rsidRPr="0055540A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Утвержд</w:t>
            </w:r>
            <w:r w:rsidR="000F3A4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енная форма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, наличие подписи главы, печати.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0F3A4E" w:rsidP="00E76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</w:t>
            </w:r>
            <w:r w:rsidR="006E797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ы прилагаю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тся к настоящей технологической схеме</w:t>
            </w:r>
            <w:r w:rsid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(прил.</w:t>
            </w:r>
            <w:r w:rsidR="0008332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№3-№</w:t>
            </w:r>
            <w:r w:rsidR="00E761F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10</w:t>
            </w:r>
            <w:r w:rsid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340AA" w:rsidRPr="0055540A" w:rsidRDefault="003340AA" w:rsidP="00E44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 месяц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  <w:tr w:rsidR="003B1B30" w:rsidTr="00FD6545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C7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4179C2" w:rsidP="0055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4179C2" w:rsidRDefault="003340AA" w:rsidP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Утвержденная форма</w:t>
            </w:r>
            <w:r w:rsidR="007377C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отказа</w:t>
            </w: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, наличие подписи главы, печати.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41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 w:rsidRPr="004179C2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Форма прилагается к настоящей технологической схеме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 xml:space="preserve"> (прил.</w:t>
            </w:r>
            <w:r w:rsidR="00E761F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11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)</w:t>
            </w:r>
          </w:p>
          <w:p w:rsidR="00BB2608" w:rsidRDefault="00BB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0AA" w:rsidRPr="003340AA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Лично</w:t>
            </w:r>
          </w:p>
          <w:p w:rsidR="003340AA" w:rsidRPr="003340AA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Почтой</w:t>
            </w:r>
          </w:p>
          <w:p w:rsidR="003B1B30" w:rsidRPr="000F3A4E" w:rsidRDefault="003340AA" w:rsidP="0033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3340A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Электронно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Default="00C7373F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1 месяц</w:t>
            </w:r>
          </w:p>
          <w:p w:rsidR="00B857AA" w:rsidRDefault="00B857AA" w:rsidP="0041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30" w:rsidRPr="0055540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"/>
              </w:rPr>
              <w:t>----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>
      <w:pP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br w:type="page"/>
      </w:r>
    </w:p>
    <w:p w:rsidR="007C2AD4" w:rsidRDefault="007C2AD4" w:rsidP="007C2AD4">
      <w:pPr>
        <w:keepNext/>
        <w:keepLines/>
        <w:autoSpaceDE w:val="0"/>
        <w:autoSpaceDN w:val="0"/>
        <w:adjustRightInd w:val="0"/>
        <w:spacing w:after="306" w:line="270" w:lineRule="exact"/>
        <w:ind w:left="3740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506"/>
        <w:gridCol w:w="2501"/>
        <w:gridCol w:w="2506"/>
        <w:gridCol w:w="2506"/>
        <w:gridCol w:w="2522"/>
        <w:gridCol w:w="2499"/>
      </w:tblGrid>
      <w:tr w:rsidR="007C2AD4" w:rsidTr="007377CD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ind w:left="128" w:right="260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ind w:right="380"/>
              <w:jc w:val="right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0E144C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6C0B7F" w:rsidP="000E144C">
            <w:pPr>
              <w:autoSpaceDE w:val="0"/>
              <w:autoSpaceDN w:val="0"/>
              <w:adjustRightInd w:val="0"/>
              <w:spacing w:after="0" w:line="240" w:lineRule="auto"/>
              <w:ind w:left="6420" w:hanging="6420"/>
              <w:jc w:val="center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«Выдача документов (справок) жилищно-правого характера»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88085D" w:rsidRDefault="00FD6545" w:rsidP="000E1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lang w:val="ru"/>
              </w:rPr>
            </w:pPr>
            <w:r w:rsidRPr="0088085D">
              <w:rPr>
                <w:rFonts w:ascii="Times New Roman CYR" w:hAnsi="Times New Roman CYR" w:cs="Times New Roman CYR"/>
                <w:b/>
                <w:color w:val="000000"/>
                <w:lang w:val="ru"/>
              </w:rPr>
              <w:t>Прием и регистрация заявления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о предоставлении муниципальной услуги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 Проверка наличия необходимых документов, сверка представленных копий с оригиналами;</w:t>
            </w:r>
          </w:p>
          <w:p w:rsidR="009D6566" w:rsidRDefault="009D6566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 Регистрация заявления;</w:t>
            </w:r>
          </w:p>
          <w:p w:rsidR="00E761FD" w:rsidRDefault="00E761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3.2-ой экз. с отметкой о принятии заявления и прилагаемых к нему документов возвращается заявителю</w:t>
            </w:r>
          </w:p>
          <w:p w:rsidR="009D6566" w:rsidRDefault="009D656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8F6DC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D6566">
              <w:rPr>
                <w:rFonts w:ascii="Times New Roman" w:hAnsi="Times New Roman" w:cs="Times New Roman"/>
                <w:sz w:val="20"/>
                <w:szCs w:val="20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Ответственный специалист адм</w:t>
            </w:r>
            <w:r w:rsidR="0000072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инистрации муниципального «</w:t>
            </w:r>
            <w:proofErr w:type="spellStart"/>
            <w:r w:rsidR="0000072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Восточ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сельсовет»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9D6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Документационное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технологическое  обеспечение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(бланки заявлений) и оборудование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E761FD" w:rsidP="00004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заявления прил. № 1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73F" w:rsidRDefault="00C7373F" w:rsidP="004A7297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  <w:p w:rsidR="007C2AD4" w:rsidRPr="00C7373F" w:rsidRDefault="004A7297" w:rsidP="000E144C">
            <w:pPr>
              <w:autoSpaceDE w:val="0"/>
              <w:autoSpaceDN w:val="0"/>
              <w:adjustRightInd w:val="0"/>
              <w:spacing w:after="0" w:line="240" w:lineRule="auto"/>
              <w:ind w:left="5660" w:hanging="56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proofErr w:type="gramStart"/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>Оформление  документов</w:t>
            </w:r>
            <w:proofErr w:type="gramEnd"/>
            <w:r w:rsidRPr="004A7297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(справок) жилищно-правового характера или уведомления об отказе в предо</w:t>
            </w:r>
            <w:r w:rsidR="00C7373F">
              <w:rPr>
                <w:rFonts w:ascii="Times New Roman CYR" w:hAnsi="Times New Roman CYR" w:cs="Times New Roman CYR"/>
                <w:b/>
                <w:bCs/>
                <w:color w:val="000000"/>
              </w:rPr>
              <w:t>ставлении муниципальной услуги.</w:t>
            </w:r>
          </w:p>
        </w:tc>
      </w:tr>
      <w:tr w:rsidR="009D6566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Pr="004A7297" w:rsidRDefault="004A7297" w:rsidP="004A7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297">
              <w:rPr>
                <w:rFonts w:ascii="Times New Roman" w:hAnsi="Times New Roman"/>
                <w:bCs/>
                <w:sz w:val="20"/>
                <w:szCs w:val="20"/>
              </w:rPr>
              <w:t xml:space="preserve">Оформление выписки из 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документов (справок) жилищно-правого характера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4A7297" w:rsidP="004A72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оставляются в двух экземплярах. Оба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экземпляра являются 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подлинными,</w:t>
            </w:r>
            <w:r w:rsidR="00E761FD" w:rsidRPr="004A7297">
              <w:rPr>
                <w:rFonts w:ascii="Times New Roman" w:hAnsi="Times New Roman"/>
                <w:sz w:val="20"/>
                <w:szCs w:val="20"/>
              </w:rPr>
              <w:t xml:space="preserve"> подписываются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 xml:space="preserve"> главой </w:t>
            </w:r>
            <w:proofErr w:type="gramStart"/>
            <w:r w:rsidRPr="004A7297">
              <w:rPr>
                <w:rFonts w:ascii="Times New Roman" w:hAnsi="Times New Roman"/>
                <w:sz w:val="20"/>
                <w:szCs w:val="20"/>
              </w:rPr>
              <w:t>админист</w:t>
            </w:r>
            <w:r>
              <w:rPr>
                <w:rFonts w:ascii="Times New Roman" w:hAnsi="Times New Roman"/>
                <w:sz w:val="20"/>
                <w:szCs w:val="20"/>
              </w:rPr>
              <w:t>рации  или</w:t>
            </w:r>
            <w:proofErr w:type="gramEnd"/>
            <w:r w:rsidR="00E761FD">
              <w:rPr>
                <w:rFonts w:ascii="Times New Roman" w:hAnsi="Times New Roman"/>
                <w:sz w:val="20"/>
                <w:szCs w:val="20"/>
              </w:rPr>
              <w:t xml:space="preserve"> специалистом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ответственным за пред</w:t>
            </w:r>
            <w:r w:rsidR="00E761FD">
              <w:rPr>
                <w:rFonts w:ascii="Times New Roman" w:hAnsi="Times New Roman"/>
                <w:sz w:val="20"/>
                <w:szCs w:val="20"/>
              </w:rPr>
              <w:t>оставлением указанной услуги</w:t>
            </w:r>
            <w:r w:rsidRPr="004A7297">
              <w:rPr>
                <w:rFonts w:ascii="Times New Roman" w:hAnsi="Times New Roman"/>
                <w:sz w:val="20"/>
                <w:szCs w:val="20"/>
              </w:rPr>
              <w:t>,  и заверяются печатью органа местного самоуправления.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D7508D" w:rsidP="008F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4A7297">
              <w:rPr>
                <w:rFonts w:ascii="Times New Roman" w:hAnsi="Times New Roman"/>
                <w:sz w:val="20"/>
                <w:szCs w:val="20"/>
              </w:rPr>
              <w:t>е более 3-х</w:t>
            </w:r>
            <w:r w:rsidR="008F6DC7">
              <w:rPr>
                <w:rFonts w:ascii="Times New Roman" w:hAnsi="Times New Roman"/>
                <w:sz w:val="20"/>
                <w:szCs w:val="20"/>
              </w:rPr>
              <w:t xml:space="preserve"> рабочих</w:t>
            </w:r>
            <w:r w:rsidR="004A7297">
              <w:rPr>
                <w:rFonts w:ascii="Times New Roman" w:hAnsi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D7508D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пециалист, ответственный за предоставление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857AA" w:rsidRPr="00B857AA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 w:rsidR="00B857AA">
              <w:rPr>
                <w:rFonts w:ascii="Times New Roman" w:hAnsi="Times New Roman"/>
                <w:sz w:val="20"/>
                <w:szCs w:val="20"/>
              </w:rPr>
              <w:t>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6" w:rsidRDefault="009D6566" w:rsidP="00E761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 </w:t>
            </w:r>
            <w:r w:rsidR="008F6DC7">
              <w:rPr>
                <w:rFonts w:ascii="Times New Roman" w:hAnsi="Times New Roman"/>
                <w:sz w:val="20"/>
                <w:szCs w:val="20"/>
              </w:rPr>
              <w:t>-</w:t>
            </w:r>
            <w:r w:rsidR="00E761FD">
              <w:rPr>
                <w:rFonts w:ascii="Times New Roman" w:hAnsi="Times New Roman"/>
                <w:sz w:val="20"/>
                <w:szCs w:val="20"/>
              </w:rPr>
              <w:t>Формы справок, акта-прил. № 3-№10</w:t>
            </w:r>
          </w:p>
        </w:tc>
      </w:tr>
      <w:tr w:rsidR="007C2AD4" w:rsidTr="0093666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E761FD" w:rsidRDefault="00BB2608">
            <w:pPr>
              <w:autoSpaceDE w:val="0"/>
              <w:autoSpaceDN w:val="0"/>
              <w:adjustRightInd w:val="0"/>
              <w:spacing w:after="0" w:line="240" w:lineRule="auto"/>
              <w:ind w:left="5660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Направление заявителю результата</w:t>
            </w:r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 </w:t>
            </w:r>
            <w:r w:rsidRPr="00BB2608">
              <w:rPr>
                <w:rFonts w:ascii="Times New Roman CYR" w:hAnsi="Times New Roman CYR" w:cs="Times New Roman CYR"/>
                <w:b/>
                <w:color w:val="000000"/>
              </w:rPr>
              <w:t>услуги</w:t>
            </w:r>
          </w:p>
        </w:tc>
      </w:tr>
      <w:tr w:rsidR="007C2AD4" w:rsidTr="007377CD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BB5" w:rsidRPr="002D0BB5" w:rsidRDefault="002D0BB5" w:rsidP="002D0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  <w:r w:rsidRPr="002D0BB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Направление (выдача) заявителю документов (справки) жилищно-правового </w:t>
            </w:r>
            <w:proofErr w:type="gramStart"/>
            <w:r w:rsidRPr="002D0BB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характера  или</w:t>
            </w:r>
            <w:proofErr w:type="gramEnd"/>
            <w:r w:rsidRPr="002D0BB5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уведомления об отказе в предоставлении  муниципальной услуги.</w:t>
            </w:r>
          </w:p>
          <w:p w:rsidR="007C2AD4" w:rsidRPr="002D0BB5" w:rsidRDefault="007C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7AA" w:rsidRPr="00B857AA" w:rsidRDefault="0073417D" w:rsidP="0073417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Основанием для выдачи заявителю </w:t>
            </w:r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документов (справки) жилищно-правового </w:t>
            </w:r>
            <w:proofErr w:type="gramStart"/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>характера</w:t>
            </w:r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,  является</w:t>
            </w:r>
            <w:proofErr w:type="gramEnd"/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подписанн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ые  и зарегистрированны</w:t>
            </w:r>
            <w:r w:rsidRPr="0073417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е в установленном порядке  </w:t>
            </w:r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документов (справки) жилищно-правового характера </w:t>
            </w: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, </w:t>
            </w:r>
            <w:r w:rsidRPr="0073417D"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 или уведомления </w:t>
            </w:r>
            <w:r>
              <w:rPr>
                <w:rFonts w:ascii="Times New Roman CYR" w:hAnsi="Times New Roman CYR" w:cs="Times New Roman CYR"/>
                <w:bCs/>
                <w:color w:val="000000"/>
                <w:sz w:val="19"/>
                <w:szCs w:val="19"/>
              </w:rPr>
              <w:t xml:space="preserve">с 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обоснованным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отказ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ом</w:t>
            </w:r>
            <w:r w:rsidR="00B857AA"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 в предоставлении 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 w:rsidP="00B85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7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Специалист, ответственный за предоставление </w:t>
            </w:r>
            <w:proofErr w:type="spellStart"/>
            <w:proofErr w:type="gramStart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муници-пальной</w:t>
            </w:r>
            <w:proofErr w:type="spellEnd"/>
            <w:proofErr w:type="gramEnd"/>
            <w:r w:rsidRPr="007377CD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 xml:space="preserve"> услуги.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B85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 w:rsidRPr="00B857AA"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Документационное обеспечение (формы, бланки), технологическое обеспечение (наличие необходимого оборудования: принтера, сканера, МФУ), программное обеспечен</w:t>
            </w: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</w:rPr>
              <w:t>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857AA" w:rsidRDefault="00734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 xml:space="preserve">----- </w:t>
            </w:r>
          </w:p>
        </w:tc>
      </w:tr>
    </w:tbl>
    <w:p w:rsidR="007C2AD4" w:rsidRDefault="007C2AD4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"/>
          <w:szCs w:val="2"/>
          <w:lang w:val="ru"/>
        </w:rPr>
      </w:pPr>
    </w:p>
    <w:p w:rsidR="007C2AD4" w:rsidRDefault="007C2AD4" w:rsidP="00857CB1">
      <w:pPr>
        <w:jc w:val="center"/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</w:pP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Раздел 8. «Особенности предоставления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подуслуги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  <w:lang w:val="ru"/>
        </w:rPr>
        <w:t>» в электронной форме»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7C2AD4" w:rsidTr="00857CB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 и досудебного (внесудебного)</w:t>
            </w:r>
          </w:p>
          <w:p w:rsidR="007C2AD4" w:rsidRDefault="007C2AD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»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Default="007C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</w:pPr>
            <w:r>
              <w:rPr>
                <w:rFonts w:ascii="Times New Roman CYR" w:hAnsi="Times New Roman CYR" w:cs="Times New Roman CYR"/>
                <w:color w:val="000000"/>
                <w:sz w:val="19"/>
                <w:szCs w:val="19"/>
                <w:lang w:val="ru"/>
              </w:rPr>
              <w:t>7</w:t>
            </w:r>
          </w:p>
        </w:tc>
      </w:tr>
      <w:tr w:rsidR="007C2AD4" w:rsidTr="00857CB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AD4" w:rsidRPr="00BB2608" w:rsidRDefault="006C0B7F">
            <w:pPr>
              <w:autoSpaceDE w:val="0"/>
              <w:autoSpaceDN w:val="0"/>
              <w:adjustRightInd w:val="0"/>
              <w:spacing w:after="0" w:line="240" w:lineRule="auto"/>
              <w:ind w:left="6440"/>
              <w:rPr>
                <w:rFonts w:ascii="Times New Roman CYR" w:hAnsi="Times New Roman CYR" w:cs="Times New Roman CYR"/>
                <w:color w:val="000000"/>
                <w:lang w:val="ru"/>
              </w:rPr>
            </w:pPr>
            <w:r w:rsidRPr="006C0B7F">
              <w:rPr>
                <w:rFonts w:ascii="Times New Roman CYR" w:hAnsi="Times New Roman CYR" w:cs="Times New Roman CYR"/>
                <w:b/>
                <w:color w:val="000000"/>
              </w:rPr>
              <w:t>«Выдача документов (справок) жилищно-правого характера»</w:t>
            </w:r>
          </w:p>
        </w:tc>
      </w:tr>
      <w:tr w:rsidR="00857CB1" w:rsidTr="00857CB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0DF" w:rsidRDefault="00000728" w:rsidP="005240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сайте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Восточ</w:t>
            </w:r>
            <w:r w:rsidR="005240DF">
              <w:rPr>
                <w:rFonts w:ascii="Times New Roman" w:hAnsi="Times New Roman"/>
                <w:sz w:val="20"/>
                <w:szCs w:val="20"/>
              </w:rPr>
              <w:t>инский</w:t>
            </w:r>
            <w:proofErr w:type="spellEnd"/>
            <w:r w:rsidR="005240DF">
              <w:rPr>
                <w:rFonts w:ascii="Times New Roman" w:hAnsi="Times New Roman"/>
                <w:sz w:val="20"/>
                <w:szCs w:val="20"/>
              </w:rPr>
              <w:t xml:space="preserve"> сельсовет»</w:t>
            </w:r>
            <w:r w:rsidR="005240DF" w:rsidRPr="005240DF">
              <w:rPr>
                <w:rFonts w:ascii="Times New Roman" w:hAnsi="Times New Roman"/>
                <w:color w:val="0000FF"/>
                <w:sz w:val="26"/>
                <w:szCs w:val="26"/>
                <w:u w:val="single"/>
              </w:rPr>
              <w:t xml:space="preserve"> </w:t>
            </w:r>
            <w:hyperlink r:id="rId6" w:history="1">
              <w:r w:rsidRPr="002C2C0E">
                <w:rPr>
                  <w:rStyle w:val="a3"/>
                  <w:rFonts w:ascii="Times New Roman" w:hAnsi="Times New Roman"/>
                  <w:sz w:val="20"/>
                  <w:szCs w:val="20"/>
                </w:rPr>
                <w:t>http://mo.astrobl.ru/</w:t>
              </w:r>
              <w:r w:rsidRPr="002C2C0E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vostoch</w:t>
              </w:r>
              <w:r w:rsidRPr="002C2C0E">
                <w:rPr>
                  <w:rStyle w:val="a3"/>
                  <w:rFonts w:ascii="Times New Roman" w:hAnsi="Times New Roman"/>
                  <w:sz w:val="20"/>
                  <w:szCs w:val="20"/>
                </w:rPr>
                <w:t>inskijselsovet/</w:t>
              </w:r>
            </w:hyperlink>
            <w:r w:rsidR="005240DF" w:rsidRPr="005240D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40DF" w:rsidRPr="005240DF" w:rsidRDefault="00857CB1" w:rsidP="005240D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порталах государственных и муниципальных услуг (функций) (</w:t>
            </w:r>
            <w:hyperlink r:id="rId7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http://www.gosuslugi.ru</w:t>
              </w:r>
            </w:hyperlink>
            <w:r w:rsidR="005240DF">
              <w:t xml:space="preserve">; </w:t>
            </w:r>
            <w:hyperlink r:id="rId8" w:history="1">
              <w:proofErr w:type="gram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astrobl</w:t>
              </w:r>
              <w:proofErr w:type="spellEnd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40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="005240DF">
              <w:rPr>
                <w:rFonts w:ascii="Times New Roman" w:hAnsi="Times New Roman" w:cs="Times New Roman"/>
                <w:sz w:val="20"/>
                <w:szCs w:val="20"/>
              </w:rPr>
              <w:t xml:space="preserve"> МФЦ </w:t>
            </w:r>
            <w:hyperlink r:id="rId9" w:history="1">
              <w:r w:rsidR="005240DF" w:rsidRPr="005240D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mfc.astrobl.ru</w:t>
              </w:r>
            </w:hyperlink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40DF" w:rsidRPr="005240DF">
              <w:tab/>
            </w:r>
            <w:r w:rsidR="005240DF" w:rsidRPr="005240DF">
              <w:rPr>
                <w:rFonts w:ascii="Times New Roman" w:hAnsi="Times New Roman" w:cs="Times New Roman"/>
                <w:sz w:val="20"/>
                <w:szCs w:val="20"/>
              </w:rPr>
              <w:t>лично при обращении в администрацию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857CB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F516BF" w:rsidP="000416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Запрос осуществляется в электронном виде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не требуется предоставление заявителем документов на бумажном </w:t>
            </w:r>
            <w:proofErr w:type="gramStart"/>
            <w:r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носителе.</w:t>
            </w:r>
            <w:r w:rsidR="00857CB1" w:rsidRPr="00BF05A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Default="00BF05A8" w:rsidP="00BB2608">
            <w:pPr>
              <w:autoSpaceDE w:val="0"/>
              <w:autoSpaceDN w:val="0"/>
              <w:spacing w:after="0" w:line="240" w:lineRule="auto"/>
              <w:ind w:first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CB1" w:rsidRPr="00BF05A8" w:rsidRDefault="00BF05A8" w:rsidP="007341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="0073417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лектронная почта</w:t>
            </w:r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, через </w:t>
            </w:r>
            <w:proofErr w:type="gramStart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региональный  или</w:t>
            </w:r>
            <w:proofErr w:type="gramEnd"/>
            <w:r w:rsidRPr="00BF05A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единый портал</w:t>
            </w:r>
            <w:r w:rsidRPr="00BF05A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5A8" w:rsidRDefault="0073417D" w:rsidP="00586DF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Жалоба  может</w:t>
            </w:r>
            <w:proofErr w:type="gramEnd"/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быть направлена в электронной форме, в том чи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сле посредством Интернет-сайтов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, </w:t>
            </w: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Интернет-портала госуда</w:t>
            </w:r>
            <w:r w:rsidR="00586DF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рственных и муниципальных услуг, </w:t>
            </w:r>
            <w:r w:rsidRPr="0073417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 личном приеме заявителя</w:t>
            </w:r>
          </w:p>
        </w:tc>
      </w:tr>
    </w:tbl>
    <w:p w:rsidR="00F516BF" w:rsidRDefault="00F516BF" w:rsidP="007C2A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"/>
        </w:rPr>
      </w:pPr>
    </w:p>
    <w:p w:rsidR="00F516BF" w:rsidRDefault="00F516BF" w:rsidP="00E06B34">
      <w:pP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sectPr w:rsidR="00F516BF" w:rsidSect="00A21C20">
          <w:pgSz w:w="15840" w:h="12240" w:orient="landscape"/>
          <w:pgMar w:top="284" w:right="1134" w:bottom="426" w:left="1134" w:header="720" w:footer="720" w:gutter="0"/>
          <w:cols w:space="720"/>
          <w:noEndnote/>
        </w:sectPr>
      </w:pPr>
      <w:r>
        <w:rPr>
          <w:rFonts w:ascii="Times New Roman CYR" w:hAnsi="Times New Roman CYR" w:cs="Times New Roman CYR"/>
          <w:color w:val="000000"/>
          <w:sz w:val="24"/>
          <w:szCs w:val="24"/>
          <w:lang w:val="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586DFD" w:rsidTr="00586DFD"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1 </w:t>
            </w:r>
          </w:p>
          <w:p w:rsidR="00586DFD" w:rsidRDefault="00586DFD" w:rsidP="00586DF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технологической схеме по            предоставлению муниципальной                  услуги «Выдача документов (справок) жилищно-правового характера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 заявления</w:t>
      </w:r>
      <w:proofErr w:type="gramEnd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предоставление муниципальной услуги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 документов (справок) жилищно-правового характера»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органа местного самоуправления, в которое направляется письменное обращение, либо фамилия, имя, отчество соответствующего должностного лица, либо должность соответствующего лица)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(фамилия, имя, отчество (при 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наличии)  заявителя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– полностью)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  ,                                                        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proofErr w:type="gramStart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  по</w:t>
      </w:r>
      <w:proofErr w:type="gramEnd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фамилия, имя, отчество (при наличии) уполномоченного 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лица,  наименование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тел. 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мне муниципальную услугу «Выдача документов (справок) жилищно-правового характера» и выдать мне: 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вид запрашиваемой справки)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 предоставления муниципальной услуги прошу: 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(выдать на руки, направить почтовой связью,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выдать через МФЦ (в случае обращения за услугой через МФЦ),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направить копии документов, являющихся результатом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предоставления муниципальной 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услуги,  по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адресу электронной почты  (нужное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приеме к рассмотрению обращения уведомление об этом прошу выдать (направить) следующим способом</w:t>
      </w:r>
      <w:proofErr w:type="gramStart"/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*:_</w:t>
      </w:r>
      <w:proofErr w:type="gramEnd"/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 направить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в электронной форме по адресу электронной почты или в личный кабинет в едином портале или региональном портале) (нужное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данное поле заполняется при обращении за получением услуги в электронной форме с использованием усиленной квалифицированной электронной подписи.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перечень прилагаемых документов)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 20__ г. ___________________________        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586D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 И.О.)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(подпись заявителя)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586DFD" w:rsidTr="00586DFD"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</w:tcPr>
          <w:p w:rsidR="00586DFD" w:rsidRDefault="00586DFD" w:rsidP="00586DF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86DFD" w:rsidRDefault="00586DFD" w:rsidP="00586DF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6D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технологической схеме по            предоставлению муниципальной                  услуги «Выдача документов (справок) жилищно-правового характера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заполнения</w:t>
      </w: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на предоставление муниципальной услуги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 документов (справок) жилищно-правового характера»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BB3" w:rsidRP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муниципального </w:t>
      </w:r>
    </w:p>
    <w:p w:rsidR="00586DFD" w:rsidRDefault="003C03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9D1BB3"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9D1BB3"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9D1BB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D1BB3" w:rsidRPr="009D1BB3" w:rsidRDefault="003C03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Коровашковой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</w:t>
      </w:r>
      <w:r w:rsidR="009D1BB3"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органа местного самоуправления, в которое направляется письменное обращение, либо фамилия, имя, отчество соответствующего должностного лица, либо должность соответствующего лица)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Иванова Иван Ивановича</w:t>
      </w: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(фамилия, имя, отчество (при 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</w:t>
      </w:r>
      <w:r w:rsidR="009D1BB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личии)  заявителя</w:t>
      </w:r>
      <w:proofErr w:type="gramEnd"/>
      <w:r w:rsidR="009D1BB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– полностью)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</w:t>
      </w:r>
    </w:p>
    <w:p w:rsidR="009D1BB3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proofErr w:type="gramStart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  по</w:t>
      </w:r>
      <w:proofErr w:type="gramEnd"/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Астраханская обл., </w:t>
      </w:r>
      <w:proofErr w:type="spellStart"/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Енотаевский</w:t>
      </w:r>
      <w:proofErr w:type="spellEnd"/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р-н, </w:t>
      </w:r>
    </w:p>
    <w:p w:rsidR="00586DFD" w:rsidRPr="009D1BB3" w:rsidRDefault="003C03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с. Восток, ул. Ленина. д. №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99 .</w:t>
      </w:r>
      <w:proofErr w:type="gramEnd"/>
    </w:p>
    <w:p w:rsidR="00586DFD" w:rsidRPr="00586DFD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86DFD"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586DFD"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фамилия, имя, отчество (при наличии) уполномоченного </w:t>
      </w:r>
      <w:proofErr w:type="gramStart"/>
      <w:r w:rsidR="00586DFD"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лица,  наименование</w:t>
      </w:r>
      <w:proofErr w:type="gramEnd"/>
      <w:r w:rsidR="00586DFD"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контактный тел. </w:t>
      </w:r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8 999 999 99 99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мне муниципальную услугу «Выдача документов (справок) жилищно-правового характера» и выдать мне: 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справку о составе семьи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вид запрашиваемой справки)</w:t>
      </w: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 предоставления муниципальной услуги прошу: 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выдать на руки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(выдать на руки, направить почтовой связью,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выдать через МФЦ (в случае обращения за услугой через МФЦ),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направить копии документов, являющихся результатом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предоставления муниципальной </w:t>
      </w: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услуги,  по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адресу электронной почты  (нужное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приеме к рассмотрению обращения уведомление об этом прошу выдать (направить) следующим способом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направить в электронной форме по адресу эл. почты:</w:t>
      </w:r>
      <w:proofErr w:type="spellStart"/>
      <w:r w:rsidR="003C03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ivanov</w:t>
      </w:r>
      <w:proofErr w:type="spellEnd"/>
      <w:r w:rsidR="003C03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99</w:t>
      </w:r>
      <w:r w:rsidR="003C03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@</w:t>
      </w:r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mail</w:t>
      </w:r>
      <w:r w:rsidR="009D1BB3" w:rsidRPr="009D1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proofErr w:type="spellStart"/>
      <w:r w:rsidR="009D1BB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ru</w:t>
      </w:r>
      <w:proofErr w:type="spell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 направить</w:t>
      </w:r>
      <w:proofErr w:type="gramEnd"/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в электронной форме по адресу электронной почты или в личный кабинет в едином портале или региональном портале) (нужное указать).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</w:t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данное поле заполняется при обращении за получением услуги в электронной форме с использованием усиленной квалифицированной электронной подписи.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86DFD" w:rsidRPr="009D1BB3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  <w:r w:rsidR="009D1BB3" w:rsidRPr="009D1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домовая книга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(указать перечень прилагаемых документов)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1B5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C03B3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C7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586DFD" w:rsidRPr="00586DFD" w:rsidRDefault="003C03B3" w:rsidP="003C03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</w:t>
      </w:r>
      <w:r w:rsidR="00BA3C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И.И</w:t>
      </w:r>
      <w:bookmarkStart w:id="0" w:name="_GoBack"/>
      <w:bookmarkEnd w:id="0"/>
      <w:r w:rsidR="00C737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6DFD"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586D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 И.О.)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</w:t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(подпись заявителя)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9D1BB3" w:rsidTr="003B43BE"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1BB3" w:rsidRDefault="009D1BB3" w:rsidP="00586DF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D1BB3" w:rsidRDefault="009D1BB3" w:rsidP="009D1B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  <w:p w:rsidR="009D1BB3" w:rsidRPr="009D1BB3" w:rsidRDefault="009D1BB3" w:rsidP="009D1BB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9D1BB3" w:rsidRDefault="009D1BB3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1BB3" w:rsidRDefault="00586DFD" w:rsidP="009D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9D1BB3" w:rsidRDefault="00586DFD" w:rsidP="009D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86DFD" w:rsidRPr="003B43BE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3B43BE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месте регистрации</w:t>
      </w:r>
    </w:p>
    <w:p w:rsidR="00586DFD" w:rsidRPr="003B43BE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  <w:r w:rsidRPr="003B43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B43B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(полностью фамилия, имя, отчество)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</w:t>
      </w: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______г.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он (а) действительно зарегистрирован (а) по </w:t>
      </w: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 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Основание:  </w:t>
      </w:r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домовая</w:t>
      </w:r>
      <w:proofErr w:type="gramEnd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книга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похозяйственная</w:t>
      </w:r>
      <w:proofErr w:type="spellEnd"/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книга № л/счет №</w:t>
      </w: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Справка выдана для предъявления: 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муниципального </w:t>
      </w:r>
    </w:p>
    <w:p w:rsidR="00586DFD" w:rsidRPr="00586DFD" w:rsidRDefault="00285CBC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Восточ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инский</w:t>
      </w:r>
      <w:proofErr w:type="spellEnd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сельсовет»   </w:t>
      </w:r>
      <w:proofErr w:type="gramEnd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3B43BE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_________________    </w:t>
      </w: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Pr="00586DFD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3B43BE" w:rsidTr="00DD19F3"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3B43BE" w:rsidRPr="009D1BB3" w:rsidRDefault="003B43BE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3B43BE" w:rsidRDefault="003B43B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штампа</w:t>
      </w:r>
    </w:p>
    <w:p w:rsidR="00586DFD" w:rsidRPr="009D5FE0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D5FE0" w:rsidRDefault="00586DFD" w:rsidP="003B4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 составе семьи</w:t>
      </w:r>
      <w:r w:rsidRPr="009D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иждивенцах, ЛПХ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3B43B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Дана _____________________________________________________________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(полностью фамилия, имя, отчество)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</w:t>
      </w: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______г.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зарегистрированному (ой) по </w:t>
      </w: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</w:t>
      </w:r>
      <w:proofErr w:type="gramStart"/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 следующий</w:t>
      </w:r>
      <w:proofErr w:type="gramEnd"/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 семьи:</w:t>
      </w:r>
    </w:p>
    <w:p w:rsidR="00586DFD" w:rsidRPr="003B43BE" w:rsidRDefault="003B43BE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1._____________________________________________________________________ 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____________________________________________________________________ 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____________________________________________________________________ </w:t>
      </w:r>
    </w:p>
    <w:p w:rsidR="00586DFD" w:rsidRPr="003B43BE" w:rsidRDefault="003B43BE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4._____________________________________________________________________ </w:t>
      </w: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проживают совместно с родителями и находятся на их иждивении.</w:t>
      </w: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дома: общая________</w:t>
      </w:r>
      <w:proofErr w:type="gramStart"/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  жилая</w:t>
      </w:r>
      <w:proofErr w:type="gramEnd"/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586DFD" w:rsidRP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участок_____________________________________________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приусадебный, в аренде, и т.д.)</w:t>
      </w:r>
    </w:p>
    <w:p w:rsidR="00586DFD" w:rsidRPr="00586DFD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Подсобное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:_</w:t>
      </w:r>
      <w:proofErr w:type="gramEnd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B43BE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(перечислить весь скот, птицу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</w:t>
      </w:r>
      <w:proofErr w:type="gram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______________________________.</w:t>
      </w: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</w:t>
      </w:r>
      <w:r w:rsid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586DFD" w:rsidRPr="003B43BE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3B43BE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586DFD" w:rsidRPr="003B43BE" w:rsidRDefault="00285CBC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сельсовет»   </w:t>
      </w:r>
      <w:proofErr w:type="gramEnd"/>
      <w:r w:rsidR="00586DFD"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</w:t>
      </w:r>
    </w:p>
    <w:p w:rsidR="00586DFD" w:rsidRPr="003B43BE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3B43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Pr="00586DFD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3B43BE" w:rsidTr="00DD19F3"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3B43BE" w:rsidRDefault="003B43BE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3B43BE" w:rsidRPr="009D1BB3" w:rsidRDefault="003B43BE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3B43BE" w:rsidRDefault="003B43BE" w:rsidP="003B4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3B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об иждивении детей-студентов, обучающихся на очной форме обучения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______г.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зарегистрированному (ой) по 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на его (её) иждивении находится: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 иждивенца)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(</w:t>
      </w: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продолжает обучение в _____________________________________ 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(полностью наименование учебного учреждения)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</w:t>
      </w:r>
      <w:r w:rsidR="009D5FE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 курсе очного обучения.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похозяйственная</w:t>
      </w:r>
      <w:proofErr w:type="spellEnd"/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</w:t>
      </w:r>
      <w:r w:rsid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__л/счет № __; справка №__ от__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администрации муниципального</w:t>
      </w:r>
    </w:p>
    <w:p w:rsidR="00586DFD" w:rsidRPr="009D5FE0" w:rsidRDefault="00285CBC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сельсовет»  </w:t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____________________</w:t>
      </w:r>
    </w:p>
    <w:p w:rsidR="00586DFD" w:rsidRPr="00586DFD" w:rsidRDefault="009D5FE0" w:rsidP="009D5FE0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.П.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Pr="00586DFD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9D5FE0" w:rsidTr="00DD19F3"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:rsidR="009D5FE0" w:rsidRPr="009D1BB3" w:rsidRDefault="009D5FE0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586DFD" w:rsidRPr="00586DFD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штампа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 воспитании детей до достижения восьмилетнего возраста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______г.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зарегистрированной по </w:t>
      </w:r>
      <w:proofErr w:type="gram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она родила и воспитала до восьмилетнего возраста: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 года рождения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2. __________________________________________________ года рождения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муниципального </w:t>
      </w:r>
    </w:p>
    <w:p w:rsidR="00586DFD" w:rsidRPr="00586DFD" w:rsidRDefault="00285CBC" w:rsidP="009D5F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сельсовет»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proofErr w:type="gramEnd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9D5F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____________________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Pr="00586DFD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9D5FE0" w:rsidTr="00DD19F3"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D5FE0" w:rsidRDefault="009D5FE0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  <w:p w:rsidR="009D5FE0" w:rsidRPr="009D1BB3" w:rsidRDefault="009D5FE0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>об осуществлении ухода за инвалидом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D5FE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</w:p>
    <w:p w:rsidR="009D5FE0" w:rsidRDefault="00586DFD" w:rsidP="009D5F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(по</w:t>
      </w:r>
      <w:r w:rsid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лностью фамилия, имя, отчество)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</w:t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«___</w:t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______г.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зарегистрированному (ой) 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дресу:_</w:t>
      </w:r>
      <w:proofErr w:type="gram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586DFD" w:rsidRPr="00586DFD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 уход за </w:t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инвалидом</w:t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_</w:t>
      </w:r>
      <w:proofErr w:type="gramEnd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  </w:t>
      </w:r>
    </w:p>
    <w:p w:rsidR="00586DFD" w:rsidRPr="009D5FE0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(полностью фамилия, имя, отчество инвалида)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(ой) по адресу: 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586DFD" w:rsidRPr="009D5FE0" w:rsidRDefault="009D5FE0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проживает совместно с _______________ и </w:t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  на</w:t>
      </w:r>
      <w:proofErr w:type="gram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её (его)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иждивении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5FE0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(отцом, матерью)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D5FE0" w:rsidRDefault="00586DFD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586DFD" w:rsidRPr="009D5FE0" w:rsidRDefault="00285CBC" w:rsidP="009D5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сельсовет»   </w:t>
      </w:r>
      <w:proofErr w:type="gramEnd"/>
      <w:r w:rsidR="00586DFD"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</w:t>
      </w:r>
    </w:p>
    <w:p w:rsidR="00586DFD" w:rsidRPr="009D5FE0" w:rsidRDefault="00586DFD" w:rsidP="009D5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9D5F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Pr="00586DFD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900"/>
        <w:gridCol w:w="900"/>
        <w:gridCol w:w="900"/>
        <w:gridCol w:w="900"/>
        <w:gridCol w:w="900"/>
        <w:gridCol w:w="900"/>
        <w:gridCol w:w="3738"/>
      </w:tblGrid>
      <w:tr w:rsidR="00285CBC" w:rsidTr="00285CBC">
        <w:tc>
          <w:tcPr>
            <w:tcW w:w="1067" w:type="dxa"/>
          </w:tcPr>
          <w:p w:rsidR="00285CBC" w:rsidRDefault="00285CBC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Место штампа</w:t>
            </w:r>
          </w:p>
        </w:tc>
        <w:tc>
          <w:tcPr>
            <w:tcW w:w="900" w:type="dxa"/>
          </w:tcPr>
          <w:p w:rsidR="00285CBC" w:rsidRDefault="00285CBC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</w:tcPr>
          <w:p w:rsidR="00285CBC" w:rsidRDefault="00285CBC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</w:tcPr>
          <w:p w:rsidR="00285CBC" w:rsidRDefault="00285CBC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</w:tcPr>
          <w:p w:rsidR="00285CBC" w:rsidRDefault="00285CBC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</w:tcPr>
          <w:p w:rsidR="00285CBC" w:rsidRDefault="00285CBC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</w:tcPr>
          <w:p w:rsidR="00285CBC" w:rsidRDefault="00285CBC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38" w:type="dxa"/>
          </w:tcPr>
          <w:p w:rsidR="00285CBC" w:rsidRDefault="00285CBC" w:rsidP="009D5FE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</w:t>
            </w:r>
          </w:p>
          <w:p w:rsidR="00285CBC" w:rsidRPr="009D1BB3" w:rsidRDefault="00285CBC" w:rsidP="009D5FE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о </w:t>
      </w: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наличии скота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ru-RU"/>
        </w:rPr>
      </w:pPr>
    </w:p>
    <w:p w:rsidR="00586DFD" w:rsidRPr="00586DFD" w:rsidRDefault="00FE5C25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586DFD" w:rsidRPr="00FE5C25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</w:t>
      </w:r>
      <w:r w:rsidR="00586DFD"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>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>_______________________________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5C2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зарегистрированному (ой) по </w:t>
      </w: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по </w:t>
      </w:r>
      <w:proofErr w:type="spell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похозяйственному</w:t>
      </w:r>
      <w:proofErr w:type="spell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учету значится скот:</w:t>
      </w:r>
    </w:p>
    <w:p w:rsidR="00586DFD" w:rsidRPr="00586DFD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1______________________________</w:t>
      </w:r>
    </w:p>
    <w:p w:rsidR="00586DFD" w:rsidRPr="00586DFD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2______________________________</w:t>
      </w:r>
    </w:p>
    <w:p w:rsidR="00586DFD" w:rsidRPr="00586DFD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3______________________________ и </w:t>
      </w:r>
      <w:proofErr w:type="spellStart"/>
      <w:r w:rsidR="00586DFD"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>т.д</w:t>
      </w:r>
      <w:proofErr w:type="spell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_________________________________________________________.</w:t>
      </w: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администрации муниципального </w:t>
      </w:r>
    </w:p>
    <w:p w:rsidR="00586DFD" w:rsidRPr="009E413B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сельсовет»   </w:t>
      </w:r>
      <w:proofErr w:type="gram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E5C25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____________________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Pr="00586DFD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о </w:t>
      </w: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постановке скота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ru-RU"/>
        </w:rPr>
      </w:pPr>
    </w:p>
    <w:p w:rsidR="00586DFD" w:rsidRPr="00586DFD" w:rsidRDefault="00FE5C25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586DFD" w:rsidRPr="00FE5C25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</w:t>
      </w:r>
      <w:r w:rsidR="00586DFD"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5C2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зарегистрированному (ой) по </w:t>
      </w:r>
      <w:proofErr w:type="gram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на </w:t>
      </w:r>
      <w:proofErr w:type="spell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похозяйственный</w:t>
      </w:r>
      <w:proofErr w:type="spell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поставлен скот: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1______________________________</w:t>
      </w:r>
    </w:p>
    <w:p w:rsidR="00586DFD" w:rsidRPr="00FE5C25" w:rsidRDefault="00FE5C25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2______________________________и </w:t>
      </w:r>
      <w:proofErr w:type="spell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</w:t>
      </w:r>
      <w:proofErr w:type="gram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_________________________________________________________.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муниципального </w:t>
      </w:r>
    </w:p>
    <w:p w:rsidR="00586DFD" w:rsidRPr="00FE5C25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сельсовет»   </w:t>
      </w:r>
      <w:proofErr w:type="gram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____________________</w:t>
      </w:r>
    </w:p>
    <w:p w:rsidR="00586DFD" w:rsidRPr="00FE5C25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CBC" w:rsidRPr="00586DFD" w:rsidRDefault="00285CBC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586DFD" w:rsidRPr="00586DFD" w:rsidRDefault="00586DFD" w:rsidP="00FE5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о </w:t>
      </w:r>
      <w:r w:rsidRPr="00586D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снятии скота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ru-RU"/>
        </w:rPr>
      </w:pP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Дана _____________________________________________________________</w:t>
      </w:r>
      <w:r w:rsidRPr="00FE5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5C2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отчество)</w:t>
      </w:r>
    </w:p>
    <w:p w:rsidR="00586DFD" w:rsidRPr="00FE5C25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зарегистрированному (ой) по </w:t>
      </w: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с </w:t>
      </w:r>
      <w:proofErr w:type="spell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похозяйственного</w:t>
      </w:r>
      <w:proofErr w:type="spell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снят скот: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1______________________________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2______________________________ и </w:t>
      </w:r>
      <w:proofErr w:type="spell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</w:t>
      </w:r>
      <w:proofErr w:type="gramEnd"/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_________________________________________________________.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FE5C25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муниципального </w:t>
      </w:r>
    </w:p>
    <w:p w:rsidR="00586DFD" w:rsidRPr="00FE5C25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сельсовет»   </w:t>
      </w:r>
      <w:proofErr w:type="gramEnd"/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="00586DFD"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____________________</w:t>
      </w:r>
    </w:p>
    <w:p w:rsidR="00586DFD" w:rsidRDefault="00586DFD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Pr="00FE5C25" w:rsidRDefault="00285CBC" w:rsidP="00FE5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9E413B" w:rsidTr="00DD19F3"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  <w:p w:rsidR="009E413B" w:rsidRPr="009D1BB3" w:rsidRDefault="009E413B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штампа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E413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 наличии земельного участка и домовладения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Выдана в том, что согласно записи по </w:t>
      </w:r>
      <w:proofErr w:type="spell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книге № 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лицевой </w:t>
      </w:r>
      <w:proofErr w:type="gram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 №</w:t>
      </w:r>
      <w:proofErr w:type="gram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 гр. __________________________________________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принадлежит на праве частной собственности земельный участок  общей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   ____ га  для ведения личного подсобного хозяйства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домовладение общей площадью _____ </w:t>
      </w:r>
      <w:proofErr w:type="spell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 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 _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_________________________________________________________.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выдана для предъявления: __________________________________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586DFD" w:rsidRPr="009E413B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сельсовет»   </w:t>
      </w:r>
      <w:proofErr w:type="gram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BC" w:rsidRPr="009E413B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9E413B" w:rsidTr="00DD19F3"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  <w:p w:rsidR="009E413B" w:rsidRPr="009D1BB3" w:rsidRDefault="009E413B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586DFD" w:rsidRPr="009E413B" w:rsidRDefault="009E413B" w:rsidP="009E41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1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для штампа</w:t>
      </w: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E413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Акт обследования жилищно-бытовых условий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 20__г.                                    ___________________________</w:t>
      </w:r>
    </w:p>
    <w:p w:rsidR="00586DFD" w:rsidRPr="009E413B" w:rsidRDefault="009E413B" w:rsidP="009E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="00586DFD"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населённого пункта)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в составе: ____________________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проведено обследование жилищно-бытовых условий семьи __________________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 ,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зарегистрированной и (или) проживающей по адресу: _______________________________________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 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Обследованием установлено, </w:t>
      </w: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 в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квартире зарегистрированы:</w:t>
      </w:r>
    </w:p>
    <w:p w:rsidR="00586DFD" w:rsidRPr="009E413B" w:rsidRDefault="00586DFD" w:rsidP="009E413B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586DFD" w:rsidRPr="009E413B" w:rsidRDefault="00586DFD" w:rsidP="009E413B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413B">
        <w:rPr>
          <w:rFonts w:ascii="Times New Roman" w:eastAsia="Times New Roman" w:hAnsi="Times New Roman" w:cs="Times New Roman"/>
          <w:lang w:eastAsia="ru-RU"/>
        </w:rPr>
        <w:t>(полностью фамилия, имя, отчество)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проживает в домовладении (квартире) общей площадью ______ 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домовладении (квартире) ____________________________________________      </w:t>
      </w:r>
    </w:p>
    <w:p w:rsid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(указывается наличие центрального отопление, </w:t>
      </w:r>
      <w:proofErr w:type="gramStart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водоснабжение,</w:t>
      </w: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имеется </w:t>
      </w:r>
      <w:proofErr w:type="gramStart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ли  кухня</w:t>
      </w:r>
      <w:proofErr w:type="gramEnd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, ванна и туалет)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Описывается: является ли заявитель пенсионером, инвалидом, имеет ли семья личное подсобное хозяйство и земельный участок</w:t>
      </w:r>
      <w:r w:rsid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муниципального </w:t>
      </w:r>
    </w:p>
    <w:p w:rsidR="00586DFD" w:rsidRPr="009E413B" w:rsidRDefault="00285CBC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сельсовет»   </w:t>
      </w:r>
      <w:proofErr w:type="gramEnd"/>
      <w:r w:rsidR="00586DFD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М.П.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членов комиссии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                  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(</w:t>
      </w:r>
      <w:proofErr w:type="gramStart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(Ф.И.О.)    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_________________                   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(</w:t>
      </w:r>
      <w:proofErr w:type="gramStart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(Ф.И.О.)    </w:t>
      </w:r>
    </w:p>
    <w:p w:rsidR="009E413B" w:rsidRDefault="009E413B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2F0CA2" w:rsidTr="00DD19F3"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lastRenderedPageBreak/>
              <w:br w:type="page"/>
            </w: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2F0CA2" w:rsidRDefault="002F0CA2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  <w:p w:rsidR="002F0CA2" w:rsidRPr="009D1BB3" w:rsidRDefault="002F0CA2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2F0CA2" w:rsidRPr="00586DFD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отказе в предоставлении выписки (справки) из 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 20____ г.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Рассмотрев Ваше заявление от «_____» ________ 20____ г., поступившее на рассмотрение «_____» ________ 20____ г., сообщаю, что администрация муниципального образования «_________________» отказывает в предоставлении выдачи </w:t>
      </w:r>
      <w:r w:rsidRPr="009E41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 (справок) жилищно- правового характера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(указать предмет обращения)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 отсутствуют</w:t>
      </w:r>
      <w:proofErr w:type="gram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__________________________________________. </w:t>
      </w:r>
    </w:p>
    <w:p w:rsidR="002F0CA2" w:rsidRPr="009E413B" w:rsidRDefault="002F0CA2" w:rsidP="002F0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сведений)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 образования-</w:t>
      </w:r>
    </w:p>
    <w:p w:rsidR="002F0CA2" w:rsidRPr="009E413B" w:rsidRDefault="00285CBC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</w:t>
      </w:r>
      <w:r w:rsidR="002F0CA2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="002F0CA2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F0CA2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сельсовет»   </w:t>
      </w:r>
      <w:proofErr w:type="gramEnd"/>
      <w:r w:rsidR="002F0CA2"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</w:t>
      </w:r>
    </w:p>
    <w:p w:rsidR="002F0CA2" w:rsidRPr="009E413B" w:rsidRDefault="002F0CA2" w:rsidP="002F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9E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F0CA2" w:rsidRPr="009E413B" w:rsidRDefault="002F0CA2" w:rsidP="002F0C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CA2" w:rsidRDefault="002F0CA2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1018"/>
        <w:gridCol w:w="1018"/>
        <w:gridCol w:w="1018"/>
        <w:gridCol w:w="1018"/>
        <w:gridCol w:w="1018"/>
        <w:gridCol w:w="4096"/>
      </w:tblGrid>
      <w:tr w:rsidR="009E413B" w:rsidTr="00DD19F3"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2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69" w:type="dxa"/>
          </w:tcPr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413B" w:rsidRDefault="009E413B" w:rsidP="00DD19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 w:rsidR="002F0C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9E413B" w:rsidRPr="009D1BB3" w:rsidRDefault="009E413B" w:rsidP="00DD19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технологической схеме по предоставлению муниципальной услуги</w:t>
            </w:r>
            <w:r w:rsidRPr="009D1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«Выдача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документов </w:t>
            </w:r>
            <w:r w:rsidRPr="009D1B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(справок) жилищно- правового характера»</w:t>
            </w:r>
          </w:p>
        </w:tc>
      </w:tr>
    </w:tbl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целях </w:t>
      </w:r>
      <w:proofErr w:type="gramStart"/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реализации  </w:t>
      </w:r>
      <w:hyperlink r:id="rId10" w:history="1">
        <w:r w:rsidRPr="009E413B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Федерального</w:t>
        </w:r>
        <w:proofErr w:type="gramEnd"/>
        <w:r w:rsidRPr="009E413B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 xml:space="preserve"> закона от 27 июля 2006 г. № 152-ФЗ "О персональных данных"</w:t>
        </w:r>
      </w:hyperlink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Я, ____________________________________________________________, </w:t>
      </w:r>
    </w:p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согласие на обработку персональных данных в администрации муниципального образования __________________, расположенной по адресу: _____________________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3"/>
        <w:gridCol w:w="4984"/>
      </w:tblGrid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адрес субъекта персональ</w:t>
            </w:r>
            <w:r w:rsid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адрес представител</w:t>
            </w:r>
            <w:r w:rsid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субъекта персональных данных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</w:t>
            </w:r>
            <w:r w:rsid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обработки персональных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Получение справки (справок) </w:t>
            </w:r>
            <w:proofErr w:type="gramStart"/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proofErr w:type="gramEnd"/>
          </w:p>
          <w:p w:rsidR="00586DFD" w:rsidRPr="009E413B" w:rsidRDefault="00586DFD" w:rsidP="009E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персональных данных, на обработку которых дается согласие субъекта персональных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имя, отчество, информация об </w:t>
            </w:r>
            <w:proofErr w:type="gramStart"/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адресах  моего</w:t>
            </w:r>
            <w:proofErr w:type="gramEnd"/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проживания, информация о гражданах (членах моей семьи), зарегистрированных в жилом помещении </w:t>
            </w:r>
            <w:r w:rsid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жилищного фонда</w:t>
            </w: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лица, осуществляющего обработку персональных данных по поручению оператора, если обработка будет поручена такому лицу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муниципального образования _________________________</w:t>
            </w: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9E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Сбор,  хранение</w:t>
            </w:r>
            <w:proofErr w:type="gramEnd"/>
            <w:r w:rsidRPr="009E41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уточнение (обновление, изменение), использование персональных данных в целях принятия решений или совершения иных действий, порождающих юридические последствия в отношении субъекта персональных данных.</w:t>
            </w:r>
          </w:p>
        </w:tc>
      </w:tr>
      <w:tr w:rsidR="00586DFD" w:rsidRPr="009E413B" w:rsidTr="00586DFD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FD" w:rsidRPr="009E413B" w:rsidRDefault="00586DFD" w:rsidP="00586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6DFD" w:rsidRPr="009E413B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       _____________________________________</w:t>
      </w:r>
    </w:p>
    <w:p w:rsidR="00586DFD" w:rsidRPr="009E413B" w:rsidRDefault="00586DFD" w:rsidP="009E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</w:t>
      </w:r>
      <w:proofErr w:type="gramStart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9E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(инициалы, фамилия)                  дата «____» __________ 20___г. </w:t>
      </w:r>
    </w:p>
    <w:p w:rsidR="00586DFD" w:rsidRPr="00586DFD" w:rsidRDefault="00586DFD" w:rsidP="00586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413B" w:rsidRDefault="009E413B"/>
    <w:sectPr w:rsidR="009E413B" w:rsidSect="00586DFD">
      <w:pgSz w:w="11906" w:h="16838"/>
      <w:pgMar w:top="851" w:right="567" w:bottom="851" w:left="1134" w:header="709" w:footer="709" w:gutter="0"/>
      <w:pgNumType w:start="3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189">
    <w:altName w:val="Arial Unicode MS"/>
    <w:charset w:val="8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4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6145FEC"/>
    <w:multiLevelType w:val="multilevel"/>
    <w:tmpl w:val="65A4CCE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01"/>
        </w:tabs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52"/>
        </w:tabs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3"/>
        </w:tabs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4"/>
        </w:tabs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05"/>
        </w:tabs>
        <w:ind w:left="5605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 w15:restartNumberingAfterBreak="0">
    <w:nsid w:val="06A63941"/>
    <w:multiLevelType w:val="hybridMultilevel"/>
    <w:tmpl w:val="73C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F61CB"/>
    <w:multiLevelType w:val="hybridMultilevel"/>
    <w:tmpl w:val="DD80F57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613AAD"/>
    <w:multiLevelType w:val="hybridMultilevel"/>
    <w:tmpl w:val="F5568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D0209"/>
    <w:multiLevelType w:val="hybridMultilevel"/>
    <w:tmpl w:val="84E0F2CC"/>
    <w:lvl w:ilvl="0" w:tplc="ED240C6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AC539C"/>
    <w:multiLevelType w:val="hybridMultilevel"/>
    <w:tmpl w:val="6DB2CF8C"/>
    <w:lvl w:ilvl="0" w:tplc="C7549F0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536148C"/>
    <w:multiLevelType w:val="hybridMultilevel"/>
    <w:tmpl w:val="ED022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D1360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 w15:restartNumberingAfterBreak="0">
    <w:nsid w:val="3ACD12EE"/>
    <w:multiLevelType w:val="hybridMultilevel"/>
    <w:tmpl w:val="EA8482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CEA2664"/>
    <w:multiLevelType w:val="hybridMultilevel"/>
    <w:tmpl w:val="CCE6453A"/>
    <w:lvl w:ilvl="0" w:tplc="6CD4704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EF90750"/>
    <w:multiLevelType w:val="hybridMultilevel"/>
    <w:tmpl w:val="338E3296"/>
    <w:lvl w:ilvl="0" w:tplc="46DE1A9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023127B"/>
    <w:multiLevelType w:val="multilevel"/>
    <w:tmpl w:val="67C8FC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 w15:restartNumberingAfterBreak="0">
    <w:nsid w:val="519879AC"/>
    <w:multiLevelType w:val="hybridMultilevel"/>
    <w:tmpl w:val="36BE6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F67266"/>
    <w:multiLevelType w:val="multilevel"/>
    <w:tmpl w:val="003EAB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 w15:restartNumberingAfterBreak="0">
    <w:nsid w:val="60A608C0"/>
    <w:multiLevelType w:val="multilevel"/>
    <w:tmpl w:val="AF087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387E6E"/>
    <w:multiLevelType w:val="hybridMultilevel"/>
    <w:tmpl w:val="4BDCBC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BDF2600"/>
    <w:multiLevelType w:val="hybridMultilevel"/>
    <w:tmpl w:val="BBDA4C8A"/>
    <w:lvl w:ilvl="0" w:tplc="D6561E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784B2816"/>
    <w:multiLevelType w:val="multilevel"/>
    <w:tmpl w:val="8A22AFF4"/>
    <w:lvl w:ilvl="0">
      <w:start w:val="1"/>
      <w:numFmt w:val="decimal"/>
      <w:lvlText w:val="%1."/>
      <w:lvlJc w:val="left"/>
      <w:pPr>
        <w:tabs>
          <w:tab w:val="num" w:pos="2275"/>
        </w:tabs>
        <w:ind w:left="2275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7"/>
        </w:tabs>
        <w:ind w:left="31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07"/>
        </w:tabs>
        <w:ind w:left="32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7"/>
        </w:tabs>
        <w:ind w:left="37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7"/>
        </w:tabs>
        <w:ind w:left="42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7"/>
        </w:tabs>
        <w:ind w:left="47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7"/>
        </w:tabs>
        <w:ind w:left="5307" w:hanging="1440"/>
      </w:pPr>
      <w:rPr>
        <w:rFonts w:hint="default"/>
      </w:r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17"/>
  </w:num>
  <w:num w:numId="8">
    <w:abstractNumId w:val="10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6"/>
  </w:num>
  <w:num w:numId="14">
    <w:abstractNumId w:val="3"/>
  </w:num>
  <w:num w:numId="15">
    <w:abstractNumId w:val="11"/>
  </w:num>
  <w:num w:numId="16">
    <w:abstractNumId w:val="18"/>
  </w:num>
  <w:num w:numId="17">
    <w:abstractNumId w:val="14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4"/>
    <w:rsid w:val="00000728"/>
    <w:rsid w:val="00004378"/>
    <w:rsid w:val="000338C6"/>
    <w:rsid w:val="0004168F"/>
    <w:rsid w:val="00062CE3"/>
    <w:rsid w:val="00083321"/>
    <w:rsid w:val="000A7A8C"/>
    <w:rsid w:val="000D6EB3"/>
    <w:rsid w:val="000E144C"/>
    <w:rsid w:val="000F3A4E"/>
    <w:rsid w:val="00195822"/>
    <w:rsid w:val="001B6810"/>
    <w:rsid w:val="002651B4"/>
    <w:rsid w:val="00285CBC"/>
    <w:rsid w:val="002A314F"/>
    <w:rsid w:val="002A6ACB"/>
    <w:rsid w:val="002D0BB5"/>
    <w:rsid w:val="002F0CA2"/>
    <w:rsid w:val="003245D6"/>
    <w:rsid w:val="003340AA"/>
    <w:rsid w:val="003B1B30"/>
    <w:rsid w:val="003B43BE"/>
    <w:rsid w:val="003C03B3"/>
    <w:rsid w:val="004179C2"/>
    <w:rsid w:val="00425E48"/>
    <w:rsid w:val="0045544E"/>
    <w:rsid w:val="004578C0"/>
    <w:rsid w:val="004A7297"/>
    <w:rsid w:val="005240DF"/>
    <w:rsid w:val="0055281C"/>
    <w:rsid w:val="0055540A"/>
    <w:rsid w:val="00586DFD"/>
    <w:rsid w:val="005E5BC0"/>
    <w:rsid w:val="00614255"/>
    <w:rsid w:val="0064090B"/>
    <w:rsid w:val="00645E70"/>
    <w:rsid w:val="006C0B7F"/>
    <w:rsid w:val="006E7974"/>
    <w:rsid w:val="006F1CA0"/>
    <w:rsid w:val="007102F5"/>
    <w:rsid w:val="0073417D"/>
    <w:rsid w:val="007377CD"/>
    <w:rsid w:val="00741AE4"/>
    <w:rsid w:val="007750DD"/>
    <w:rsid w:val="007A3DED"/>
    <w:rsid w:val="007C2AD4"/>
    <w:rsid w:val="007F0C8A"/>
    <w:rsid w:val="00825DBA"/>
    <w:rsid w:val="008576F5"/>
    <w:rsid w:val="00857CB1"/>
    <w:rsid w:val="0087468F"/>
    <w:rsid w:val="0088085D"/>
    <w:rsid w:val="00891B45"/>
    <w:rsid w:val="008F5115"/>
    <w:rsid w:val="008F6DC7"/>
    <w:rsid w:val="00923200"/>
    <w:rsid w:val="00936660"/>
    <w:rsid w:val="00981BE1"/>
    <w:rsid w:val="0098431D"/>
    <w:rsid w:val="009B50BF"/>
    <w:rsid w:val="009D1BB3"/>
    <w:rsid w:val="009D5FE0"/>
    <w:rsid w:val="009D6566"/>
    <w:rsid w:val="009D66D1"/>
    <w:rsid w:val="009E413B"/>
    <w:rsid w:val="00A21C20"/>
    <w:rsid w:val="00AA7BFC"/>
    <w:rsid w:val="00AB07B4"/>
    <w:rsid w:val="00AE25A0"/>
    <w:rsid w:val="00B857AA"/>
    <w:rsid w:val="00BA3C35"/>
    <w:rsid w:val="00BB1051"/>
    <w:rsid w:val="00BB2608"/>
    <w:rsid w:val="00BB6A20"/>
    <w:rsid w:val="00BF05A8"/>
    <w:rsid w:val="00C01B5B"/>
    <w:rsid w:val="00C45533"/>
    <w:rsid w:val="00C7373F"/>
    <w:rsid w:val="00C859AB"/>
    <w:rsid w:val="00CC7F90"/>
    <w:rsid w:val="00D159D2"/>
    <w:rsid w:val="00D40348"/>
    <w:rsid w:val="00D52CD3"/>
    <w:rsid w:val="00D7508D"/>
    <w:rsid w:val="00DB03E3"/>
    <w:rsid w:val="00DC3F53"/>
    <w:rsid w:val="00DD193C"/>
    <w:rsid w:val="00DD19F3"/>
    <w:rsid w:val="00E03968"/>
    <w:rsid w:val="00E06B34"/>
    <w:rsid w:val="00E4429C"/>
    <w:rsid w:val="00E46349"/>
    <w:rsid w:val="00E56067"/>
    <w:rsid w:val="00E66E65"/>
    <w:rsid w:val="00E708CA"/>
    <w:rsid w:val="00E761FD"/>
    <w:rsid w:val="00E951DA"/>
    <w:rsid w:val="00EC3030"/>
    <w:rsid w:val="00EC3DBC"/>
    <w:rsid w:val="00EC4FC3"/>
    <w:rsid w:val="00EE3A34"/>
    <w:rsid w:val="00EE3EFB"/>
    <w:rsid w:val="00F008FF"/>
    <w:rsid w:val="00F06B1C"/>
    <w:rsid w:val="00F43DB9"/>
    <w:rsid w:val="00F43F8C"/>
    <w:rsid w:val="00F516BF"/>
    <w:rsid w:val="00FD6545"/>
    <w:rsid w:val="00FE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BF57C-7006-42E1-A801-B08E4724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86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586DF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F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586DF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3">
    <w:name w:val="Hyperlink"/>
    <w:basedOn w:val="a0"/>
    <w:uiPriority w:val="99"/>
    <w:unhideWhenUsed/>
    <w:rsid w:val="00E951DA"/>
    <w:rPr>
      <w:color w:val="0563C1" w:themeColor="hyperlink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857CB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7CB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FollowedHyperlink"/>
    <w:basedOn w:val="a0"/>
    <w:uiPriority w:val="99"/>
    <w:semiHidden/>
    <w:unhideWhenUsed/>
    <w:rsid w:val="007102F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857AA"/>
    <w:pPr>
      <w:ind w:left="720"/>
      <w:contextualSpacing/>
    </w:pPr>
  </w:style>
  <w:style w:type="table" w:styleId="a6">
    <w:name w:val="Table Grid"/>
    <w:basedOn w:val="a1"/>
    <w:uiPriority w:val="39"/>
    <w:rsid w:val="0004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F5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D4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4034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D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5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86DF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6D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BodyTextChar">
    <w:name w:val="Body Text.бпОсновной текст.Body Text Char"/>
    <w:rsid w:val="00586D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nhideWhenUsed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86DFD"/>
    <w:rPr>
      <w:b/>
      <w:bCs/>
    </w:rPr>
  </w:style>
  <w:style w:type="character" w:customStyle="1" w:styleId="sectiontitle">
    <w:name w:val="section_title"/>
    <w:basedOn w:val="a0"/>
    <w:rsid w:val="00586DFD"/>
  </w:style>
  <w:style w:type="paragraph" w:customStyle="1" w:styleId="u">
    <w:name w:val="u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kypepnhprintcontainer">
    <w:name w:val="skype_pnh_print_container"/>
    <w:basedOn w:val="a0"/>
    <w:rsid w:val="00586DFD"/>
  </w:style>
  <w:style w:type="paragraph" w:styleId="ab">
    <w:name w:val="header"/>
    <w:basedOn w:val="a"/>
    <w:link w:val="ac"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rsid w:val="00586DFD"/>
    <w:rPr>
      <w:rFonts w:ascii="Calibri" w:eastAsia="Calibri" w:hAnsi="Calibri" w:cs="Times New Roman"/>
      <w:lang w:val="x-none"/>
    </w:rPr>
  </w:style>
  <w:style w:type="character" w:customStyle="1" w:styleId="ad">
    <w:name w:val="Нижний колонтитул Знак"/>
    <w:basedOn w:val="a0"/>
    <w:link w:val="ae"/>
    <w:semiHidden/>
    <w:rsid w:val="00586DFD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d"/>
    <w:semiHidden/>
    <w:unhideWhenUsed/>
    <w:rsid w:val="00586DF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paragraph" w:customStyle="1" w:styleId="12">
    <w:name w:val="Абзац Уровень 1"/>
    <w:basedOn w:val="a"/>
    <w:rsid w:val="00586DFD"/>
    <w:pPr>
      <w:tabs>
        <w:tab w:val="num" w:pos="2275"/>
      </w:tabs>
      <w:spacing w:after="0" w:line="360" w:lineRule="auto"/>
      <w:ind w:left="2275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Уровень 2"/>
    <w:basedOn w:val="12"/>
    <w:rsid w:val="00586DFD"/>
    <w:pPr>
      <w:numPr>
        <w:ilvl w:val="1"/>
      </w:numPr>
      <w:tabs>
        <w:tab w:val="num" w:pos="2275"/>
      </w:tabs>
      <w:spacing w:before="120"/>
      <w:ind w:left="2275" w:hanging="720"/>
    </w:pPr>
  </w:style>
  <w:style w:type="paragraph" w:customStyle="1" w:styleId="3">
    <w:name w:val="Абзац Уровень 3"/>
    <w:basedOn w:val="12"/>
    <w:link w:val="30"/>
    <w:rsid w:val="00586DFD"/>
    <w:pPr>
      <w:numPr>
        <w:ilvl w:val="2"/>
      </w:numPr>
      <w:tabs>
        <w:tab w:val="num" w:pos="2275"/>
      </w:tabs>
      <w:ind w:left="2275" w:hanging="720"/>
    </w:pPr>
    <w:rPr>
      <w:rFonts w:eastAsia="font189"/>
      <w:lang w:val="x-none" w:eastAsia="ar-SA"/>
    </w:rPr>
  </w:style>
  <w:style w:type="character" w:customStyle="1" w:styleId="30">
    <w:name w:val="Абзац Уровень 3 Знак"/>
    <w:link w:val="3"/>
    <w:rsid w:val="00586DFD"/>
    <w:rPr>
      <w:rFonts w:ascii="Times New Roman" w:eastAsia="font189" w:hAnsi="Times New Roman" w:cs="Times New Roman"/>
      <w:sz w:val="28"/>
      <w:szCs w:val="28"/>
      <w:lang w:val="x-none" w:eastAsia="ar-SA"/>
    </w:rPr>
  </w:style>
  <w:style w:type="paragraph" w:customStyle="1" w:styleId="41">
    <w:name w:val="Абзац Уровень 4"/>
    <w:basedOn w:val="12"/>
    <w:rsid w:val="00586DFD"/>
    <w:pPr>
      <w:numPr>
        <w:ilvl w:val="3"/>
      </w:numPr>
      <w:tabs>
        <w:tab w:val="num" w:pos="2275"/>
      </w:tabs>
      <w:ind w:left="2275" w:hanging="720"/>
    </w:pPr>
  </w:style>
  <w:style w:type="character" w:customStyle="1" w:styleId="email">
    <w:name w:val="email"/>
    <w:basedOn w:val="a0"/>
    <w:rsid w:val="00586DFD"/>
  </w:style>
  <w:style w:type="paragraph" w:styleId="af">
    <w:name w:val="No Spacing"/>
    <w:link w:val="af0"/>
    <w:qFormat/>
    <w:rsid w:val="00586D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rsid w:val="00586DFD"/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nhideWhenUsed/>
    <w:rsid w:val="00586DFD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0"/>
    <w:link w:val="af1"/>
    <w:rsid w:val="00586DFD"/>
    <w:rPr>
      <w:rFonts w:ascii="Calibri" w:eastAsia="Calibri" w:hAnsi="Calibri" w:cs="Times New Roman"/>
      <w:lang w:val="x-none"/>
    </w:rPr>
  </w:style>
  <w:style w:type="paragraph" w:styleId="af3">
    <w:name w:val="Body Text First Indent"/>
    <w:basedOn w:val="af1"/>
    <w:link w:val="af4"/>
    <w:rsid w:val="00586DFD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Красная строка Знак"/>
    <w:basedOn w:val="af2"/>
    <w:link w:val="af3"/>
    <w:rsid w:val="00586DF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Cell">
    <w:name w:val="ConsPlusCell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5">
    <w:name w:val="Знак Знак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Комментарий"/>
    <w:basedOn w:val="a"/>
    <w:next w:val="a"/>
    <w:rsid w:val="00586DF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paragraph" w:customStyle="1" w:styleId="adress">
    <w:name w:val="adress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58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586D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586D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st">
    <w:name w:val="lst"/>
    <w:basedOn w:val="a"/>
    <w:rsid w:val="00586DFD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586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586D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2">
    <w:name w:val="List 4"/>
    <w:basedOn w:val="a"/>
    <w:rsid w:val="00586DFD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annotation text"/>
    <w:basedOn w:val="a"/>
    <w:link w:val="afa"/>
    <w:semiHidden/>
    <w:unhideWhenUsed/>
    <w:rsid w:val="00586DF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a">
    <w:name w:val="Текст примечания Знак"/>
    <w:basedOn w:val="a0"/>
    <w:link w:val="af9"/>
    <w:semiHidden/>
    <w:rsid w:val="00586DFD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b">
    <w:name w:val="Тема примечания Знак"/>
    <w:basedOn w:val="afa"/>
    <w:link w:val="afc"/>
    <w:semiHidden/>
    <w:rsid w:val="00586DFD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c">
    <w:name w:val="annotation subject"/>
    <w:basedOn w:val="af9"/>
    <w:next w:val="af9"/>
    <w:link w:val="afb"/>
    <w:semiHidden/>
    <w:unhideWhenUsed/>
    <w:rsid w:val="00586DFD"/>
    <w:rPr>
      <w:b/>
      <w:bCs/>
    </w:rPr>
  </w:style>
  <w:style w:type="character" w:customStyle="1" w:styleId="Heading1Char">
    <w:name w:val="Heading 1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customStyle="1" w:styleId="ConsTitle">
    <w:name w:val="ConsTitle"/>
    <w:rsid w:val="00586DFD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e">
    <w:name w:val="Знак"/>
    <w:basedOn w:val="a"/>
    <w:autoRedefine/>
    <w:rsid w:val="00586DFD"/>
    <w:pPr>
      <w:spacing w:line="240" w:lineRule="exact"/>
      <w:jc w:val="center"/>
    </w:pPr>
    <w:rPr>
      <w:rFonts w:ascii="Times New Roman" w:eastAsia="Calibri" w:hAnsi="Times New Roman" w:cs="Times New Roman"/>
      <w:sz w:val="32"/>
      <w:szCs w:val="32"/>
      <w:lang w:val="en-US"/>
    </w:rPr>
  </w:style>
  <w:style w:type="paragraph" w:styleId="aff">
    <w:name w:val="Body Text Indent"/>
    <w:basedOn w:val="a"/>
    <w:link w:val="aff0"/>
    <w:rsid w:val="00586DF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86DF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printc">
    <w:name w:val="printc"/>
    <w:basedOn w:val="a"/>
    <w:rsid w:val="00586DFD"/>
    <w:pPr>
      <w:spacing w:before="144" w:after="288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erChar">
    <w:name w:val="Footer Char"/>
    <w:basedOn w:val="a0"/>
    <w:locked/>
    <w:rsid w:val="00586DF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1">
    <w:name w:val="Title"/>
    <w:basedOn w:val="a"/>
    <w:link w:val="aff2"/>
    <w:qFormat/>
    <w:rsid w:val="00586D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ff3">
    <w:name w:val="Subtitle"/>
    <w:basedOn w:val="a"/>
    <w:link w:val="aff4"/>
    <w:qFormat/>
    <w:rsid w:val="00586DFD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586DF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4">
    <w:name w:val="Знак1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586DFD"/>
    <w:pPr>
      <w:spacing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styleId="22">
    <w:name w:val="Body Text 2"/>
    <w:basedOn w:val="a"/>
    <w:link w:val="23"/>
    <w:rsid w:val="00586DF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86DF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586DFD"/>
    <w:pPr>
      <w:widowControl w:val="0"/>
      <w:snapToGrid w:val="0"/>
      <w:spacing w:before="40"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586DFD"/>
    <w:pPr>
      <w:widowControl w:val="0"/>
      <w:snapToGrid w:val="0"/>
      <w:spacing w:after="0" w:line="240" w:lineRule="auto"/>
      <w:ind w:left="40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astrob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.astrobl.ru/vostochinskijselsove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o.astrobl.ru/vostchinskijselsovet/" TargetMode="External"/><Relationship Id="rId10" Type="http://schemas.openxmlformats.org/officeDocument/2006/relationships/hyperlink" Target="garantf1://12048567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fc.astr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25</Pages>
  <Words>5567</Words>
  <Characters>31736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2016-09-01T11:54:00Z</cp:lastPrinted>
  <dcterms:created xsi:type="dcterms:W3CDTF">2016-10-18T10:25:00Z</dcterms:created>
  <dcterms:modified xsi:type="dcterms:W3CDTF">2016-10-19T06:42:00Z</dcterms:modified>
</cp:coreProperties>
</file>